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374F77C" w14:textId="77777777" w:rsidR="00203A50" w:rsidRPr="00892FC0" w:rsidRDefault="00203A50">
      <w:pPr>
        <w:pStyle w:val="NormalWeb"/>
        <w:spacing w:before="0"/>
        <w:jc w:val="center"/>
        <w:rPr>
          <w:rFonts w:asciiTheme="majorHAnsi" w:hAnsiTheme="majorHAnsi"/>
          <w:b/>
          <w:bCs/>
          <w:i/>
        </w:rPr>
      </w:pPr>
      <w:r w:rsidRPr="00892FC0">
        <w:rPr>
          <w:rFonts w:asciiTheme="majorHAnsi" w:hAnsiTheme="majorHAnsi"/>
          <w:b/>
          <w:bCs/>
          <w:sz w:val="36"/>
          <w:szCs w:val="36"/>
        </w:rPr>
        <w:t xml:space="preserve">US Immigration Policy Today </w:t>
      </w:r>
      <w:r w:rsidRPr="00892FC0">
        <w:rPr>
          <w:rFonts w:asciiTheme="majorHAnsi" w:hAnsiTheme="majorHAnsi"/>
          <w:b/>
          <w:bCs/>
          <w:i/>
        </w:rPr>
        <w:t>(2010)</w:t>
      </w:r>
    </w:p>
    <w:p w14:paraId="19473C65" w14:textId="77777777" w:rsidR="00203A50" w:rsidRPr="00892FC0" w:rsidRDefault="00203A50">
      <w:pPr>
        <w:pStyle w:val="NormalWeb"/>
        <w:jc w:val="center"/>
        <w:rPr>
          <w:rFonts w:asciiTheme="majorHAnsi" w:hAnsiTheme="majorHAnsi" w:cs="Arial"/>
          <w:b/>
          <w:bCs/>
          <w:sz w:val="28"/>
        </w:rPr>
      </w:pPr>
      <w:r w:rsidRPr="00892FC0">
        <w:rPr>
          <w:rFonts w:asciiTheme="majorHAnsi" w:hAnsiTheme="majorHAnsi" w:cs="Arial"/>
          <w:b/>
          <w:bCs/>
          <w:sz w:val="28"/>
        </w:rPr>
        <w:t>Source – Immigration and Nationality Act</w:t>
      </w:r>
    </w:p>
    <w:p w14:paraId="5CE4BB31" w14:textId="77777777" w:rsidR="00203A50" w:rsidRPr="00892FC0" w:rsidRDefault="000213A0" w:rsidP="00892FC0">
      <w:pPr>
        <w:pStyle w:val="NormalWeb"/>
        <w:ind w:left="360"/>
        <w:rPr>
          <w:rFonts w:asciiTheme="majorHAnsi" w:hAnsiTheme="majorHAnsi"/>
          <w:b/>
          <w:bCs/>
          <w:sz w:val="24"/>
        </w:rPr>
      </w:pPr>
      <w:r w:rsidRPr="00892FC0">
        <w:rPr>
          <w:rFonts w:asciiTheme="majorHAnsi" w:hAnsiTheme="majorHAnsi"/>
          <w:noProof/>
          <w:sz w:val="24"/>
        </w:rPr>
        <mc:AlternateContent>
          <mc:Choice Requires="wps">
            <w:drawing>
              <wp:anchor distT="0" distB="0" distL="114935" distR="114935" simplePos="0" relativeHeight="251655680" behindDoc="0" locked="0" layoutInCell="1" allowOverlap="1" wp14:anchorId="00E2C006" wp14:editId="6C0DA9EB">
                <wp:simplePos x="0" y="0"/>
                <wp:positionH relativeFrom="column">
                  <wp:posOffset>152399</wp:posOffset>
                </wp:positionH>
                <wp:positionV relativeFrom="paragraph">
                  <wp:posOffset>287655</wp:posOffset>
                </wp:positionV>
                <wp:extent cx="6363335" cy="342265"/>
                <wp:effectExtent l="0" t="0" r="37465" b="13335"/>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3335" cy="342265"/>
                        </a:xfrm>
                        <a:prstGeom prst="rect">
                          <a:avLst/>
                        </a:prstGeom>
                        <a:solidFill>
                          <a:srgbClr val="FFFFFF"/>
                        </a:solidFill>
                        <a:ln w="12700">
                          <a:solidFill>
                            <a:srgbClr val="000000"/>
                          </a:solidFill>
                          <a:miter lim="800000"/>
                          <a:headEnd/>
                          <a:tailEnd/>
                        </a:ln>
                      </wps:spPr>
                      <wps:txbx>
                        <w:txbxContent>
                          <w:p w14:paraId="535AB048" w14:textId="77777777" w:rsidR="005D3835" w:rsidRPr="000B2F1A" w:rsidRDefault="005D3835">
                            <w:pPr>
                              <w:rPr>
                                <w:rFonts w:asciiTheme="majorHAnsi" w:eastAsia="SimSun" w:hAnsiTheme="majorHAnsi" w:cs="Eras Bold ITC"/>
                                <w:sz w:val="32"/>
                              </w:rPr>
                            </w:pPr>
                            <w:r w:rsidRPr="000B2F1A">
                              <w:rPr>
                                <w:rFonts w:asciiTheme="majorHAnsi" w:eastAsia="SimSun" w:hAnsiTheme="majorHAnsi" w:cs="Eras Bold ITC"/>
                                <w:b/>
                                <w:sz w:val="32"/>
                              </w:rPr>
                              <w:t>Section One</w:t>
                            </w:r>
                            <w:r w:rsidRPr="000B2F1A">
                              <w:rPr>
                                <w:rFonts w:asciiTheme="majorHAnsi" w:eastAsia="SimSun" w:hAnsiTheme="majorHAnsi" w:cs="Eras Bold ITC"/>
                                <w:sz w:val="32"/>
                              </w:rPr>
                              <w:t xml:space="preserve"> – How does the US government define an “immigrant”?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12pt;margin-top:22.65pt;width:501.05pt;height:26.95pt;z-index:2516556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" strokeweight="1pt">
                <v:textbox>
                  <w:txbxContent>
                    <w:p w14:paraId="535AB048" w14:textId="77777777" w:rsidR="00892FC0" w:rsidRPr="000B2F1A" w:rsidRDefault="00892FC0">
                      <w:pPr>
                        <w:rPr>
                          <w:rFonts w:asciiTheme="majorHAnsi" w:eastAsia="SimSun" w:hAnsiTheme="majorHAnsi" w:cs="Eras Bold ITC"/>
                          <w:sz w:val="32"/>
                        </w:rPr>
                      </w:pPr>
                      <w:r w:rsidRPr="000B2F1A">
                        <w:rPr>
                          <w:rFonts w:asciiTheme="majorHAnsi" w:eastAsia="SimSun" w:hAnsiTheme="majorHAnsi" w:cs="Eras Bold ITC"/>
                          <w:b/>
                          <w:sz w:val="32"/>
                        </w:rPr>
                        <w:t>Section One</w:t>
                      </w:r>
                      <w:r w:rsidRPr="000B2F1A">
                        <w:rPr>
                          <w:rFonts w:asciiTheme="majorHAnsi" w:eastAsia="SimSun" w:hAnsiTheme="majorHAnsi" w:cs="Eras Bold ITC"/>
                          <w:sz w:val="32"/>
                        </w:rPr>
                        <w:t xml:space="preserve"> – How does the US government define an “immigrant”?</w:t>
                      </w:r>
                    </w:p>
                  </w:txbxContent>
                </v:textbox>
              </v:shape>
            </w:pict>
          </mc:Fallback>
        </mc:AlternateContent>
      </w:r>
      <w:r w:rsidR="00203A50" w:rsidRPr="00892FC0">
        <w:rPr>
          <w:rFonts w:asciiTheme="majorHAnsi" w:hAnsiTheme="majorHAnsi"/>
          <w:b/>
          <w:bCs/>
          <w:sz w:val="24"/>
        </w:rPr>
        <w:t>DIRECTIONS: Read through each section and answer the questions at the end of that section.</w:t>
      </w:r>
    </w:p>
    <w:p w14:paraId="4DEE3219" w14:textId="77777777" w:rsidR="00203A50" w:rsidRPr="00892FC0" w:rsidRDefault="00203A50">
      <w:pPr>
        <w:pStyle w:val="NormalWeb"/>
        <w:rPr>
          <w:rFonts w:asciiTheme="majorHAnsi" w:hAnsiTheme="majorHAnsi" w:cs="Arial"/>
          <w:b/>
          <w:bCs/>
          <w:sz w:val="24"/>
        </w:rPr>
      </w:pPr>
    </w:p>
    <w:p w14:paraId="4604C71E" w14:textId="77777777" w:rsidR="00203A50" w:rsidRPr="00892FC0" w:rsidRDefault="00203A50" w:rsidP="00892FC0">
      <w:pPr>
        <w:pStyle w:val="NormalWeb"/>
        <w:tabs>
          <w:tab w:val="left" w:pos="540"/>
        </w:tabs>
        <w:ind w:left="360"/>
        <w:rPr>
          <w:rFonts w:asciiTheme="majorHAnsi" w:hAnsiTheme="majorHAnsi"/>
          <w:sz w:val="26"/>
          <w:szCs w:val="26"/>
        </w:rPr>
      </w:pPr>
      <w:r w:rsidRPr="00892FC0">
        <w:rPr>
          <w:rFonts w:asciiTheme="majorHAnsi" w:hAnsiTheme="majorHAnsi"/>
          <w:b/>
          <w:bCs/>
          <w:sz w:val="26"/>
          <w:szCs w:val="26"/>
        </w:rPr>
        <w:t>Who is an immigrant?</w:t>
      </w:r>
      <w:r w:rsidRPr="00892FC0">
        <w:rPr>
          <w:rFonts w:asciiTheme="majorHAnsi" w:hAnsiTheme="majorHAnsi"/>
          <w:sz w:val="26"/>
          <w:szCs w:val="26"/>
        </w:rPr>
        <w:t xml:space="preserve"> According to U.S. law, an immigrant is a foreign-born individual who has been admitted to live permanently in the United States as a Lawful Permanent Resident (LPR).</w:t>
      </w:r>
    </w:p>
    <w:p w14:paraId="4057A22A" w14:textId="77777777" w:rsidR="00203A50" w:rsidRPr="00892FC0" w:rsidRDefault="000213A0" w:rsidP="00892FC0">
      <w:pPr>
        <w:pStyle w:val="NormalWeb"/>
        <w:tabs>
          <w:tab w:val="left" w:pos="540"/>
        </w:tabs>
        <w:rPr>
          <w:rFonts w:asciiTheme="majorHAnsi" w:hAnsiTheme="majorHAnsi" w:cs="Arial"/>
          <w:b/>
          <w:bCs/>
          <w:sz w:val="24"/>
        </w:rPr>
      </w:pPr>
      <w:r w:rsidRPr="00892FC0">
        <w:rPr>
          <w:rFonts w:asciiTheme="majorHAnsi" w:hAnsiTheme="majorHAnsi"/>
          <w:noProof/>
          <w:sz w:val="24"/>
        </w:rPr>
        <mc:AlternateContent>
          <mc:Choice Requires="wps">
            <w:drawing>
              <wp:anchor distT="0" distB="0" distL="114935" distR="114935" simplePos="0" relativeHeight="251654656" behindDoc="0" locked="0" layoutInCell="1" allowOverlap="1" wp14:anchorId="4FF0F88C" wp14:editId="7693CE42">
                <wp:simplePos x="0" y="0"/>
                <wp:positionH relativeFrom="column">
                  <wp:posOffset>139700</wp:posOffset>
                </wp:positionH>
                <wp:positionV relativeFrom="paragraph">
                  <wp:posOffset>-1905</wp:posOffset>
                </wp:positionV>
                <wp:extent cx="6388100" cy="683895"/>
                <wp:effectExtent l="0" t="0" r="38100" b="2730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8100" cy="683895"/>
                        </a:xfrm>
                        <a:prstGeom prst="rect">
                          <a:avLst/>
                        </a:prstGeom>
                        <a:solidFill>
                          <a:srgbClr val="FFFFFF"/>
                        </a:solidFill>
                        <a:ln w="12700">
                          <a:solidFill>
                            <a:srgbClr val="000000"/>
                          </a:solidFill>
                          <a:miter lim="800000"/>
                          <a:headEnd/>
                          <a:tailEnd/>
                        </a:ln>
                      </wps:spPr>
                      <wps:txbx>
                        <w:txbxContent>
                          <w:p w14:paraId="2DF3CEB8" w14:textId="77777777" w:rsidR="005D3835" w:rsidRPr="000B2F1A" w:rsidRDefault="005D3835">
                            <w:pPr>
                              <w:rPr>
                                <w:rFonts w:asciiTheme="majorHAnsi" w:eastAsia="SimSun" w:hAnsiTheme="majorHAnsi" w:cs="Eras Bold ITC"/>
                                <w:sz w:val="32"/>
                              </w:rPr>
                            </w:pPr>
                            <w:r w:rsidRPr="000B2F1A">
                              <w:rPr>
                                <w:rFonts w:asciiTheme="majorHAnsi" w:eastAsia="SimSun" w:hAnsiTheme="majorHAnsi" w:cs="Eras Bold ITC"/>
                                <w:b/>
                                <w:sz w:val="32"/>
                              </w:rPr>
                              <w:t>Section Two</w:t>
                            </w:r>
                            <w:r w:rsidRPr="000B2F1A">
                              <w:rPr>
                                <w:rFonts w:asciiTheme="majorHAnsi" w:eastAsia="SimSun" w:hAnsiTheme="majorHAnsi" w:cs="Eras Bold ITC"/>
                                <w:sz w:val="32"/>
                              </w:rPr>
                              <w:t xml:space="preserve"> – What criteria does the US government use to decide which immigrants to allow into the country?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11pt;margin-top:-.1pt;width:503pt;height:53.85pt;z-index:2516546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" strokeweight="1pt">
                <v:textbox>
                  <w:txbxContent>
                    <w:p w14:paraId="2DF3CEB8" w14:textId="77777777" w:rsidR="00892FC0" w:rsidRPr="000B2F1A" w:rsidRDefault="00892FC0">
                      <w:pPr>
                        <w:rPr>
                          <w:rFonts w:asciiTheme="majorHAnsi" w:eastAsia="SimSun" w:hAnsiTheme="majorHAnsi" w:cs="Eras Bold ITC"/>
                          <w:sz w:val="32"/>
                        </w:rPr>
                      </w:pPr>
                      <w:r w:rsidRPr="000B2F1A">
                        <w:rPr>
                          <w:rFonts w:asciiTheme="majorHAnsi" w:eastAsia="SimSun" w:hAnsiTheme="majorHAnsi" w:cs="Eras Bold ITC"/>
                          <w:b/>
                          <w:sz w:val="32"/>
                        </w:rPr>
                        <w:t>Section Two</w:t>
                      </w:r>
                      <w:r w:rsidRPr="000B2F1A">
                        <w:rPr>
                          <w:rFonts w:asciiTheme="majorHAnsi" w:eastAsia="SimSun" w:hAnsiTheme="majorHAnsi" w:cs="Eras Bold ITC"/>
                          <w:sz w:val="32"/>
                        </w:rPr>
                        <w:t xml:space="preserve"> – What criteria does the US government use to decide which immigrants to allow into the country?</w:t>
                      </w:r>
                    </w:p>
                  </w:txbxContent>
                </v:textbox>
              </v:shape>
            </w:pict>
          </mc:Fallback>
        </mc:AlternateContent>
      </w:r>
    </w:p>
    <w:p w14:paraId="7CF4FE0B" w14:textId="77777777" w:rsidR="00203A50" w:rsidRPr="00892FC0" w:rsidRDefault="00203A50" w:rsidP="00892FC0">
      <w:pPr>
        <w:pStyle w:val="NormalWeb"/>
        <w:tabs>
          <w:tab w:val="left" w:pos="540"/>
        </w:tabs>
        <w:rPr>
          <w:rFonts w:asciiTheme="majorHAnsi" w:hAnsiTheme="majorHAnsi" w:cs="Arial"/>
          <w:b/>
          <w:bCs/>
          <w:sz w:val="24"/>
        </w:rPr>
      </w:pPr>
    </w:p>
    <w:p w14:paraId="5DC2F590" w14:textId="77175D03" w:rsidR="00203A50" w:rsidRPr="00892FC0" w:rsidRDefault="00203A50" w:rsidP="00892FC0">
      <w:pPr>
        <w:pStyle w:val="NormalWeb"/>
        <w:tabs>
          <w:tab w:val="left" w:pos="540"/>
        </w:tabs>
        <w:spacing w:before="0" w:after="0"/>
        <w:ind w:left="360"/>
        <w:rPr>
          <w:rFonts w:asciiTheme="majorHAnsi" w:hAnsiTheme="majorHAnsi"/>
          <w:b/>
          <w:bCs/>
          <w:sz w:val="28"/>
        </w:rPr>
      </w:pPr>
      <w:r w:rsidRPr="00892FC0">
        <w:rPr>
          <w:rFonts w:asciiTheme="majorHAnsi" w:hAnsiTheme="majorHAnsi"/>
          <w:b/>
          <w:bCs/>
          <w:sz w:val="28"/>
        </w:rPr>
        <w:t xml:space="preserve">There are </w:t>
      </w:r>
      <w:r w:rsidRPr="00892FC0">
        <w:rPr>
          <w:rFonts w:asciiTheme="majorHAnsi" w:hAnsiTheme="majorHAnsi"/>
          <w:b/>
          <w:bCs/>
          <w:i/>
          <w:sz w:val="28"/>
        </w:rPr>
        <w:t>three</w:t>
      </w:r>
      <w:r w:rsidRPr="00892FC0">
        <w:rPr>
          <w:rFonts w:asciiTheme="majorHAnsi" w:hAnsiTheme="majorHAnsi"/>
          <w:b/>
          <w:bCs/>
          <w:sz w:val="28"/>
        </w:rPr>
        <w:t xml:space="preserve"> categories of immigrants that are allowed into the U</w:t>
      </w:r>
      <w:r w:rsidR="00892FC0">
        <w:rPr>
          <w:rFonts w:asciiTheme="majorHAnsi" w:hAnsiTheme="majorHAnsi"/>
          <w:b/>
          <w:bCs/>
          <w:sz w:val="28"/>
        </w:rPr>
        <w:t>.</w:t>
      </w:r>
      <w:r w:rsidRPr="00892FC0">
        <w:rPr>
          <w:rFonts w:asciiTheme="majorHAnsi" w:hAnsiTheme="majorHAnsi"/>
          <w:b/>
          <w:bCs/>
          <w:sz w:val="28"/>
        </w:rPr>
        <w:t>S</w:t>
      </w:r>
      <w:r w:rsidR="00892FC0">
        <w:rPr>
          <w:rFonts w:asciiTheme="majorHAnsi" w:hAnsiTheme="majorHAnsi"/>
          <w:b/>
          <w:bCs/>
          <w:sz w:val="28"/>
        </w:rPr>
        <w:t>.</w:t>
      </w:r>
      <w:r w:rsidRPr="00892FC0">
        <w:rPr>
          <w:rFonts w:asciiTheme="majorHAnsi" w:hAnsiTheme="majorHAnsi"/>
          <w:b/>
          <w:bCs/>
          <w:sz w:val="28"/>
        </w:rPr>
        <w:t>…</w:t>
      </w:r>
    </w:p>
    <w:p w14:paraId="1B538209" w14:textId="77777777" w:rsidR="00203A50" w:rsidRPr="00892FC0" w:rsidRDefault="00203A50" w:rsidP="00892FC0">
      <w:pPr>
        <w:pStyle w:val="NormalWeb"/>
        <w:tabs>
          <w:tab w:val="left" w:pos="540"/>
        </w:tabs>
        <w:spacing w:before="0" w:after="0"/>
        <w:ind w:left="360" w:right="180"/>
        <w:rPr>
          <w:rFonts w:asciiTheme="majorHAnsi" w:hAnsiTheme="majorHAnsi"/>
          <w:sz w:val="28"/>
        </w:rPr>
      </w:pPr>
      <w:r w:rsidRPr="00892FC0">
        <w:rPr>
          <w:rFonts w:asciiTheme="majorHAnsi" w:hAnsiTheme="majorHAnsi"/>
          <w:b/>
          <w:bCs/>
          <w:sz w:val="28"/>
        </w:rPr>
        <w:br/>
        <w:t xml:space="preserve">1. </w:t>
      </w:r>
      <w:r w:rsidRPr="00892FC0">
        <w:rPr>
          <w:rFonts w:asciiTheme="majorHAnsi" w:hAnsiTheme="majorHAnsi"/>
          <w:b/>
          <w:bCs/>
          <w:sz w:val="32"/>
          <w:u w:val="single"/>
        </w:rPr>
        <w:t>Family – sponsored immigrants</w:t>
      </w:r>
      <w:r w:rsidRPr="00892FC0">
        <w:rPr>
          <w:rFonts w:asciiTheme="majorHAnsi" w:hAnsiTheme="majorHAnsi"/>
          <w:b/>
          <w:bCs/>
          <w:sz w:val="28"/>
          <w:u w:val="single"/>
        </w:rPr>
        <w:t xml:space="preserve"> </w:t>
      </w:r>
      <w:r w:rsidRPr="00892FC0">
        <w:rPr>
          <w:rFonts w:asciiTheme="majorHAnsi" w:hAnsiTheme="majorHAnsi"/>
          <w:b/>
          <w:bCs/>
          <w:sz w:val="28"/>
        </w:rPr>
        <w:t xml:space="preserve">-- </w:t>
      </w:r>
      <w:r w:rsidRPr="00892FC0">
        <w:rPr>
          <w:rFonts w:asciiTheme="majorHAnsi" w:hAnsiTheme="majorHAnsi"/>
          <w:sz w:val="28"/>
        </w:rPr>
        <w:t xml:space="preserve">a U.S. citizen can sponsor his or her foreign-born spouse, parent (if the sponsor is over the age of 21), children, and brothers and sisters. A Lawful Permanent Resident can sponsor his or her spouse, minor children, and adult unmarried children. Neither citizens nor LPRs may bring in more distant family members, such as aunts, uncles, and cousins. In all, nearly three-quarters of regular immigration to the U.S. is family-sponsored. </w:t>
      </w:r>
    </w:p>
    <w:p w14:paraId="6DB05C3F" w14:textId="77777777" w:rsidR="00203A50" w:rsidRPr="00892FC0" w:rsidRDefault="00203A50" w:rsidP="00892FC0">
      <w:pPr>
        <w:pStyle w:val="NormalWeb"/>
        <w:tabs>
          <w:tab w:val="left" w:pos="540"/>
        </w:tabs>
        <w:spacing w:before="0" w:after="0"/>
        <w:ind w:left="360" w:right="180"/>
        <w:rPr>
          <w:rFonts w:asciiTheme="majorHAnsi" w:hAnsiTheme="majorHAnsi"/>
          <w:sz w:val="28"/>
        </w:rPr>
      </w:pPr>
    </w:p>
    <w:p w14:paraId="21CFD9F2" w14:textId="77777777" w:rsidR="00203A50" w:rsidRPr="00892FC0" w:rsidRDefault="00203A50" w:rsidP="00892FC0">
      <w:pPr>
        <w:pStyle w:val="NormalWeb"/>
        <w:tabs>
          <w:tab w:val="left" w:pos="540"/>
        </w:tabs>
        <w:spacing w:before="0" w:after="0"/>
        <w:ind w:left="360" w:right="180"/>
        <w:rPr>
          <w:rFonts w:asciiTheme="majorHAnsi" w:hAnsiTheme="majorHAnsi"/>
          <w:sz w:val="28"/>
        </w:rPr>
      </w:pPr>
      <w:r w:rsidRPr="00892FC0">
        <w:rPr>
          <w:rFonts w:asciiTheme="majorHAnsi" w:hAnsiTheme="majorHAnsi"/>
          <w:sz w:val="28"/>
        </w:rPr>
        <w:t xml:space="preserve">Our immigration system divides the family members eligible for sponsorship into two tiers. </w:t>
      </w:r>
      <w:r w:rsidRPr="00892FC0">
        <w:rPr>
          <w:rFonts w:asciiTheme="majorHAnsi" w:hAnsiTheme="majorHAnsi"/>
          <w:i/>
          <w:iCs/>
          <w:sz w:val="28"/>
        </w:rPr>
        <w:t>Immediate relatives</w:t>
      </w:r>
      <w:r w:rsidRPr="00892FC0">
        <w:rPr>
          <w:rFonts w:asciiTheme="majorHAnsi" w:hAnsiTheme="majorHAnsi"/>
          <w:sz w:val="28"/>
        </w:rPr>
        <w:t xml:space="preserve"> of U.S. citizens—that is, spouses, unmarried minor children and parents, but not brothers and sisters or unmarried and married adult children—are admitted as their applications are processed. There is no limit on the number of immigrant visas allotted for these close relatives of citizens. In recent years, more than 300,000 have immigrated per year. All other immigrants who come here through family sponsorship fall into the </w:t>
      </w:r>
      <w:r w:rsidRPr="00892FC0">
        <w:rPr>
          <w:rFonts w:asciiTheme="majorHAnsi" w:hAnsiTheme="majorHAnsi"/>
          <w:i/>
          <w:iCs/>
          <w:sz w:val="28"/>
        </w:rPr>
        <w:t>"family preference system”</w:t>
      </w:r>
      <w:r w:rsidRPr="00892FC0">
        <w:rPr>
          <w:rFonts w:asciiTheme="majorHAnsi" w:hAnsiTheme="majorHAnsi"/>
          <w:sz w:val="28"/>
        </w:rPr>
        <w:t xml:space="preserve"> which, in recent years, has been capped at 226,000 visas per year. </w:t>
      </w:r>
    </w:p>
    <w:p w14:paraId="3DE8D289" w14:textId="77777777" w:rsidR="00203A50" w:rsidRPr="00892FC0" w:rsidRDefault="000213A0">
      <w:pPr>
        <w:spacing w:before="280" w:after="240"/>
        <w:rPr>
          <w:rFonts w:asciiTheme="majorHAnsi" w:hAnsiTheme="majorHAnsi" w:cs="Arial"/>
          <w:sz w:val="24"/>
        </w:rPr>
      </w:pPr>
      <w:r w:rsidRPr="00892FC0">
        <w:rPr>
          <w:rFonts w:asciiTheme="majorHAnsi" w:hAnsiTheme="majorHAnsi"/>
          <w:noProof/>
          <w:sz w:val="18"/>
        </w:rPr>
        <mc:AlternateContent>
          <mc:Choice Requires="wps">
            <w:drawing>
              <wp:anchor distT="0" distB="0" distL="114935" distR="114935" simplePos="0" relativeHeight="251659776" behindDoc="0" locked="0" layoutInCell="1" allowOverlap="1" wp14:anchorId="2DA642A6" wp14:editId="512BF6C4">
                <wp:simplePos x="0" y="0"/>
                <wp:positionH relativeFrom="column">
                  <wp:posOffset>279399</wp:posOffset>
                </wp:positionH>
                <wp:positionV relativeFrom="paragraph">
                  <wp:posOffset>102235</wp:posOffset>
                </wp:positionV>
                <wp:extent cx="6115685" cy="2369820"/>
                <wp:effectExtent l="0" t="0" r="31115" b="1778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5685" cy="2369820"/>
                        </a:xfrm>
                        <a:prstGeom prst="rect">
                          <a:avLst/>
                        </a:prstGeom>
                        <a:solidFill>
                          <a:srgbClr val="FFFFFF"/>
                        </a:solidFill>
                        <a:ln w="12700">
                          <a:solidFill>
                            <a:srgbClr val="000000"/>
                          </a:solidFill>
                          <a:miter lim="800000"/>
                          <a:headEnd/>
                          <a:tailEnd/>
                        </a:ln>
                      </wps:spPr>
                      <wps:txbx>
                        <w:txbxContent>
                          <w:p w14:paraId="3DE84AAE" w14:textId="77777777" w:rsidR="005D3835" w:rsidRDefault="005D3835">
                            <w:pPr>
                              <w:pStyle w:val="Heading1"/>
                              <w:rPr>
                                <w:sz w:val="32"/>
                                <w:szCs w:val="32"/>
                              </w:rPr>
                            </w:pPr>
                            <w:r>
                              <w:rPr>
                                <w:sz w:val="32"/>
                                <w:szCs w:val="32"/>
                              </w:rPr>
                              <w:t>QUESTION</w:t>
                            </w:r>
                          </w:p>
                          <w:p w14:paraId="1385BBDF" w14:textId="77777777" w:rsidR="005D3835" w:rsidRPr="00892FC0" w:rsidRDefault="005D3835">
                            <w:pPr>
                              <w:numPr>
                                <w:ilvl w:val="0"/>
                                <w:numId w:val="2"/>
                              </w:numPr>
                              <w:rPr>
                                <w:rFonts w:asciiTheme="majorHAnsi" w:hAnsiTheme="majorHAnsi" w:cs="Arial Unicode MS"/>
                                <w:sz w:val="26"/>
                                <w:szCs w:val="26"/>
                              </w:rPr>
                            </w:pPr>
                            <w:r w:rsidRPr="00892FC0">
                              <w:rPr>
                                <w:rFonts w:asciiTheme="majorHAnsi" w:hAnsiTheme="majorHAnsi" w:cs="Arial Unicode MS"/>
                                <w:sz w:val="26"/>
                                <w:szCs w:val="26"/>
                              </w:rPr>
                              <w:t>Do you agree that immigrants who have family ties to someone in America should be given preference over those that don’t? Why or why not?</w:t>
                            </w:r>
                          </w:p>
                          <w:p w14:paraId="0C851881" w14:textId="77777777" w:rsidR="005D3835" w:rsidRDefault="005D3835">
                            <w:pPr>
                              <w:ind w:left="360"/>
                              <w:rPr>
                                <w:rFonts w:ascii="Franklin Gothic Book" w:hAnsi="Franklin Gothic Book" w:cs="Arial Unicode MS"/>
                              </w:rPr>
                            </w:pPr>
                          </w:p>
                          <w:p w14:paraId="6909D312" w14:textId="77777777" w:rsidR="005D3835" w:rsidRDefault="005D3835">
                            <w:pPr>
                              <w:ind w:left="360"/>
                              <w:rPr>
                                <w:rFonts w:ascii="Franklin Gothic Book" w:hAnsi="Franklin Gothic Book" w:cs="Arial Unicode MS"/>
                              </w:rPr>
                            </w:pPr>
                          </w:p>
                          <w:p w14:paraId="38F33AF2" w14:textId="77777777" w:rsidR="005D3835" w:rsidRDefault="005D3835">
                            <w:pPr>
                              <w:ind w:left="360"/>
                              <w:rPr>
                                <w:rFonts w:ascii="Franklin Gothic Book" w:hAnsi="Franklin Gothic Book" w:cs="Arial Unicode MS"/>
                              </w:rPr>
                            </w:pPr>
                          </w:p>
                          <w:p w14:paraId="662934D9" w14:textId="77777777" w:rsidR="005D3835" w:rsidRDefault="005D3835">
                            <w:pPr>
                              <w:ind w:left="360"/>
                              <w:rPr>
                                <w:rFonts w:ascii="Franklin Gothic Book" w:hAnsi="Franklin Gothic Book" w:cs="Arial Unicode MS"/>
                              </w:rPr>
                            </w:pPr>
                          </w:p>
                          <w:p w14:paraId="55DD47FD" w14:textId="77777777" w:rsidR="005D3835" w:rsidRDefault="005D3835">
                            <w:pPr>
                              <w:ind w:left="360"/>
                              <w:rPr>
                                <w:rFonts w:ascii="Franklin Gothic Book" w:hAnsi="Franklin Gothic Book" w:cs="Arial Unicode MS"/>
                              </w:rPr>
                            </w:pPr>
                          </w:p>
                          <w:p w14:paraId="251FA8FA" w14:textId="77777777" w:rsidR="005D3835" w:rsidRDefault="005D3835">
                            <w:pPr>
                              <w:ind w:left="360"/>
                              <w:rPr>
                                <w:rFonts w:ascii="Franklin Gothic Book" w:hAnsi="Franklin Gothic Book" w:cs="Arial Unicode MS"/>
                              </w:rPr>
                            </w:pPr>
                          </w:p>
                          <w:p w14:paraId="4AA24028" w14:textId="77777777" w:rsidR="005D3835" w:rsidRDefault="005D3835">
                            <w:pPr>
                              <w:rPr>
                                <w:rFonts w:ascii="Franklin Gothic Book" w:hAnsi="Franklin Gothic Book" w:cs="Arial Unicode MS"/>
                              </w:rPr>
                            </w:pPr>
                          </w:p>
                          <w:p w14:paraId="4D84275B" w14:textId="77777777" w:rsidR="005D3835" w:rsidRDefault="005D3835">
                            <w:pPr>
                              <w:ind w:left="360"/>
                              <w:rPr>
                                <w:rFonts w:ascii="Franklin Gothic Book" w:hAnsi="Franklin Gothic Book" w:cs="Arial Unicode MS"/>
                              </w:rPr>
                            </w:pPr>
                          </w:p>
                          <w:p w14:paraId="61E6AC51" w14:textId="77777777" w:rsidR="005D3835" w:rsidRDefault="005D3835">
                            <w:pPr>
                              <w:ind w:left="360"/>
                              <w:rPr>
                                <w:rFonts w:ascii="Franklin Gothic Book" w:hAnsi="Franklin Gothic Book" w:cs="Arial Unicode MS"/>
                              </w:rPr>
                            </w:pPr>
                          </w:p>
                          <w:p w14:paraId="696D8C98" w14:textId="77777777" w:rsidR="005D3835" w:rsidRDefault="005D3835">
                            <w:pPr>
                              <w:ind w:left="360"/>
                              <w:rPr>
                                <w:rFonts w:ascii="Franklin Gothic Book" w:hAnsi="Franklin Gothic Book" w:cs="Arial Unicode MS"/>
                              </w:rPr>
                            </w:pPr>
                          </w:p>
                          <w:p w14:paraId="2AB79603" w14:textId="77777777" w:rsidR="005D3835" w:rsidRDefault="005D3835">
                            <w:pPr>
                              <w:ind w:left="360"/>
                              <w:rPr>
                                <w:rFonts w:ascii="Franklin Gothic Book" w:hAnsi="Franklin Gothic Book" w:cs="Arial Unicode MS"/>
                              </w:rPr>
                            </w:pPr>
                          </w:p>
                          <w:p w14:paraId="6002AF0E" w14:textId="77777777" w:rsidR="005D3835" w:rsidRDefault="005D3835">
                            <w:pPr>
                              <w:ind w:left="360"/>
                              <w:rPr>
                                <w:rFonts w:ascii="Franklin Gothic Book" w:hAnsi="Franklin Gothic Book" w:cs="Arial Unicode MS"/>
                              </w:rPr>
                            </w:pPr>
                          </w:p>
                          <w:p w14:paraId="62028E3E" w14:textId="77777777" w:rsidR="005D3835" w:rsidRDefault="005D3835">
                            <w:pPr>
                              <w:ind w:left="360"/>
                              <w:rPr>
                                <w:rFonts w:ascii="Franklin Gothic Book" w:hAnsi="Franklin Gothic Book" w:cs="Arial Unicode MS"/>
                              </w:rPr>
                            </w:pPr>
                          </w:p>
                          <w:p w14:paraId="1717B86B" w14:textId="77777777" w:rsidR="005D3835" w:rsidRDefault="005D3835">
                            <w:pPr>
                              <w:ind w:left="360"/>
                              <w:rPr>
                                <w:rFonts w:ascii="Franklin Gothic Book" w:hAnsi="Franklin Gothic Book" w:cs="Arial Unicode MS"/>
                              </w:rPr>
                            </w:pPr>
                          </w:p>
                          <w:p w14:paraId="040A96D3" w14:textId="77777777" w:rsidR="005D3835" w:rsidRDefault="005D3835">
                            <w:pPr>
                              <w:ind w:left="360"/>
                              <w:rPr>
                                <w:rFonts w:ascii="Franklin Gothic Book" w:hAnsi="Franklin Gothic Book" w:cs="Arial Unicode MS"/>
                              </w:rPr>
                            </w:pPr>
                          </w:p>
                          <w:p w14:paraId="2548C7BD" w14:textId="77777777" w:rsidR="005D3835" w:rsidRDefault="005D3835">
                            <w:pPr>
                              <w:ind w:left="360"/>
                              <w:rPr>
                                <w:rFonts w:ascii="Franklin Gothic Book" w:hAnsi="Franklin Gothic Book" w:cs="Arial Unicode MS"/>
                              </w:rPr>
                            </w:pPr>
                          </w:p>
                          <w:p w14:paraId="74236224" w14:textId="77777777" w:rsidR="005D3835" w:rsidRDefault="005D3835">
                            <w:pPr>
                              <w:ind w:left="36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margin-left:22pt;margin-top:8.05pt;width:481.55pt;height:186.6pt;z-index:2516597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" strokeweight="1pt">
                <v:textbox>
                  <w:txbxContent>
                    <w:p w14:paraId="3DE84AAE" w14:textId="77777777" w:rsidR="00892FC0" w:rsidRDefault="00892FC0">
                      <w:pPr>
                        <w:pStyle w:val="Heading1"/>
                        <w:rPr>
                          <w:sz w:val="32"/>
                          <w:szCs w:val="32"/>
                        </w:rPr>
                      </w:pPr>
                      <w:r>
                        <w:rPr>
                          <w:sz w:val="32"/>
                          <w:szCs w:val="32"/>
                        </w:rPr>
                        <w:t>QUESTION</w:t>
                      </w:r>
                    </w:p>
                    <w:p w14:paraId="1385BBDF" w14:textId="77777777" w:rsidR="00892FC0" w:rsidRPr="00892FC0" w:rsidRDefault="00892FC0">
                      <w:pPr>
                        <w:numPr>
                          <w:ilvl w:val="0"/>
                          <w:numId w:val="2"/>
                        </w:numPr>
                        <w:rPr>
                          <w:rFonts w:asciiTheme="majorHAnsi" w:hAnsiTheme="majorHAnsi" w:cs="Arial Unicode MS"/>
                          <w:sz w:val="26"/>
                          <w:szCs w:val="26"/>
                        </w:rPr>
                      </w:pPr>
                      <w:r w:rsidRPr="00892FC0">
                        <w:rPr>
                          <w:rFonts w:asciiTheme="majorHAnsi" w:hAnsiTheme="majorHAnsi" w:cs="Arial Unicode MS"/>
                          <w:sz w:val="26"/>
                          <w:szCs w:val="26"/>
                        </w:rPr>
                        <w:t>Do you agree that immigrants who have family ties to someone in America should be given preference over those that don’t? Why or why not?</w:t>
                      </w:r>
                    </w:p>
                    <w:p w14:paraId="0C851881" w14:textId="77777777" w:rsidR="00892FC0" w:rsidRDefault="00892FC0">
                      <w:pPr>
                        <w:ind w:left="360"/>
                        <w:rPr>
                          <w:rFonts w:ascii="Franklin Gothic Book" w:hAnsi="Franklin Gothic Book" w:cs="Arial Unicode MS"/>
                        </w:rPr>
                      </w:pPr>
                    </w:p>
                    <w:p w14:paraId="6909D312" w14:textId="77777777" w:rsidR="00892FC0" w:rsidRDefault="00892FC0">
                      <w:pPr>
                        <w:ind w:left="360"/>
                        <w:rPr>
                          <w:rFonts w:ascii="Franklin Gothic Book" w:hAnsi="Franklin Gothic Book" w:cs="Arial Unicode MS"/>
                        </w:rPr>
                      </w:pPr>
                    </w:p>
                    <w:p w14:paraId="38F33AF2" w14:textId="77777777" w:rsidR="00892FC0" w:rsidRDefault="00892FC0">
                      <w:pPr>
                        <w:ind w:left="360"/>
                        <w:rPr>
                          <w:rFonts w:ascii="Franklin Gothic Book" w:hAnsi="Franklin Gothic Book" w:cs="Arial Unicode MS"/>
                        </w:rPr>
                      </w:pPr>
                    </w:p>
                    <w:p w14:paraId="662934D9" w14:textId="77777777" w:rsidR="00892FC0" w:rsidRDefault="00892FC0">
                      <w:pPr>
                        <w:ind w:left="360"/>
                        <w:rPr>
                          <w:rFonts w:ascii="Franklin Gothic Book" w:hAnsi="Franklin Gothic Book" w:cs="Arial Unicode MS"/>
                        </w:rPr>
                      </w:pPr>
                    </w:p>
                    <w:p w14:paraId="55DD47FD" w14:textId="77777777" w:rsidR="00892FC0" w:rsidRDefault="00892FC0">
                      <w:pPr>
                        <w:ind w:left="360"/>
                        <w:rPr>
                          <w:rFonts w:ascii="Franklin Gothic Book" w:hAnsi="Franklin Gothic Book" w:cs="Arial Unicode MS"/>
                        </w:rPr>
                      </w:pPr>
                    </w:p>
                    <w:p w14:paraId="251FA8FA" w14:textId="77777777" w:rsidR="00892FC0" w:rsidRDefault="00892FC0">
                      <w:pPr>
                        <w:ind w:left="360"/>
                        <w:rPr>
                          <w:rFonts w:ascii="Franklin Gothic Book" w:hAnsi="Franklin Gothic Book" w:cs="Arial Unicode MS"/>
                        </w:rPr>
                      </w:pPr>
                    </w:p>
                    <w:p w14:paraId="4AA24028" w14:textId="77777777" w:rsidR="00892FC0" w:rsidRDefault="00892FC0">
                      <w:pPr>
                        <w:rPr>
                          <w:rFonts w:ascii="Franklin Gothic Book" w:hAnsi="Franklin Gothic Book" w:cs="Arial Unicode MS"/>
                        </w:rPr>
                      </w:pPr>
                    </w:p>
                    <w:p w14:paraId="4D84275B" w14:textId="77777777" w:rsidR="00892FC0" w:rsidRDefault="00892FC0">
                      <w:pPr>
                        <w:ind w:left="360"/>
                        <w:rPr>
                          <w:rFonts w:ascii="Franklin Gothic Book" w:hAnsi="Franklin Gothic Book" w:cs="Arial Unicode MS"/>
                        </w:rPr>
                      </w:pPr>
                    </w:p>
                    <w:p w14:paraId="61E6AC51" w14:textId="77777777" w:rsidR="00892FC0" w:rsidRDefault="00892FC0">
                      <w:pPr>
                        <w:ind w:left="360"/>
                        <w:rPr>
                          <w:rFonts w:ascii="Franklin Gothic Book" w:hAnsi="Franklin Gothic Book" w:cs="Arial Unicode MS"/>
                        </w:rPr>
                      </w:pPr>
                    </w:p>
                    <w:p w14:paraId="696D8C98" w14:textId="77777777" w:rsidR="00892FC0" w:rsidRDefault="00892FC0">
                      <w:pPr>
                        <w:ind w:left="360"/>
                        <w:rPr>
                          <w:rFonts w:ascii="Franklin Gothic Book" w:hAnsi="Franklin Gothic Book" w:cs="Arial Unicode MS"/>
                        </w:rPr>
                      </w:pPr>
                    </w:p>
                    <w:p w14:paraId="2AB79603" w14:textId="77777777" w:rsidR="00892FC0" w:rsidRDefault="00892FC0">
                      <w:pPr>
                        <w:ind w:left="360"/>
                        <w:rPr>
                          <w:rFonts w:ascii="Franklin Gothic Book" w:hAnsi="Franklin Gothic Book" w:cs="Arial Unicode MS"/>
                        </w:rPr>
                      </w:pPr>
                    </w:p>
                    <w:p w14:paraId="6002AF0E" w14:textId="77777777" w:rsidR="00892FC0" w:rsidRDefault="00892FC0">
                      <w:pPr>
                        <w:ind w:left="360"/>
                        <w:rPr>
                          <w:rFonts w:ascii="Franklin Gothic Book" w:hAnsi="Franklin Gothic Book" w:cs="Arial Unicode MS"/>
                        </w:rPr>
                      </w:pPr>
                    </w:p>
                    <w:p w14:paraId="62028E3E" w14:textId="77777777" w:rsidR="00892FC0" w:rsidRDefault="00892FC0">
                      <w:pPr>
                        <w:ind w:left="360"/>
                        <w:rPr>
                          <w:rFonts w:ascii="Franklin Gothic Book" w:hAnsi="Franklin Gothic Book" w:cs="Arial Unicode MS"/>
                        </w:rPr>
                      </w:pPr>
                    </w:p>
                    <w:p w14:paraId="1717B86B" w14:textId="77777777" w:rsidR="00892FC0" w:rsidRDefault="00892FC0">
                      <w:pPr>
                        <w:ind w:left="360"/>
                        <w:rPr>
                          <w:rFonts w:ascii="Franklin Gothic Book" w:hAnsi="Franklin Gothic Book" w:cs="Arial Unicode MS"/>
                        </w:rPr>
                      </w:pPr>
                    </w:p>
                    <w:p w14:paraId="040A96D3" w14:textId="77777777" w:rsidR="00892FC0" w:rsidRDefault="00892FC0">
                      <w:pPr>
                        <w:ind w:left="360"/>
                        <w:rPr>
                          <w:rFonts w:ascii="Franklin Gothic Book" w:hAnsi="Franklin Gothic Book" w:cs="Arial Unicode MS"/>
                        </w:rPr>
                      </w:pPr>
                    </w:p>
                    <w:p w14:paraId="2548C7BD" w14:textId="77777777" w:rsidR="00892FC0" w:rsidRDefault="00892FC0">
                      <w:pPr>
                        <w:ind w:left="360"/>
                        <w:rPr>
                          <w:rFonts w:ascii="Franklin Gothic Book" w:hAnsi="Franklin Gothic Book" w:cs="Arial Unicode MS"/>
                        </w:rPr>
                      </w:pPr>
                    </w:p>
                    <w:p w14:paraId="74236224" w14:textId="77777777" w:rsidR="00892FC0" w:rsidRDefault="00892FC0">
                      <w:pPr>
                        <w:ind w:left="360"/>
                      </w:pPr>
                    </w:p>
                  </w:txbxContent>
                </v:textbox>
              </v:shape>
            </w:pict>
          </mc:Fallback>
        </mc:AlternateContent>
      </w:r>
    </w:p>
    <w:p w14:paraId="27E19F66" w14:textId="77777777" w:rsidR="00203A50" w:rsidRPr="00892FC0" w:rsidRDefault="00203A50">
      <w:pPr>
        <w:spacing w:before="280" w:after="240"/>
        <w:rPr>
          <w:rFonts w:asciiTheme="majorHAnsi" w:hAnsiTheme="majorHAnsi" w:cs="Arial"/>
          <w:sz w:val="18"/>
        </w:rPr>
      </w:pPr>
    </w:p>
    <w:p w14:paraId="15ACC66D" w14:textId="77777777" w:rsidR="00203A50" w:rsidRPr="00892FC0" w:rsidRDefault="00203A50">
      <w:pPr>
        <w:spacing w:before="280" w:after="240"/>
        <w:rPr>
          <w:rFonts w:asciiTheme="majorHAnsi" w:hAnsiTheme="majorHAnsi" w:cs="Arial"/>
          <w:sz w:val="18"/>
        </w:rPr>
      </w:pPr>
    </w:p>
    <w:p w14:paraId="20450A2F" w14:textId="77777777" w:rsidR="00203A50" w:rsidRPr="00892FC0" w:rsidRDefault="00203A50">
      <w:pPr>
        <w:spacing w:before="280" w:after="240"/>
        <w:rPr>
          <w:rFonts w:asciiTheme="majorHAnsi" w:hAnsiTheme="majorHAnsi" w:cs="Arial"/>
          <w:sz w:val="18"/>
        </w:rPr>
      </w:pPr>
    </w:p>
    <w:p w14:paraId="13A46499" w14:textId="77777777" w:rsidR="00203A50" w:rsidRPr="00892FC0" w:rsidRDefault="00203A50">
      <w:pPr>
        <w:spacing w:before="280" w:after="240"/>
        <w:rPr>
          <w:rFonts w:asciiTheme="majorHAnsi" w:hAnsiTheme="majorHAnsi" w:cs="Arial"/>
          <w:sz w:val="18"/>
        </w:rPr>
      </w:pPr>
    </w:p>
    <w:p w14:paraId="24B40BEA" w14:textId="77777777" w:rsidR="00203A50" w:rsidRPr="00892FC0" w:rsidRDefault="00203A50">
      <w:pPr>
        <w:spacing w:before="280" w:after="240"/>
        <w:rPr>
          <w:rFonts w:asciiTheme="majorHAnsi" w:hAnsiTheme="majorHAnsi" w:cs="Arial"/>
          <w:sz w:val="18"/>
        </w:rPr>
      </w:pPr>
    </w:p>
    <w:p w14:paraId="2A39CAAE" w14:textId="77777777" w:rsidR="00203A50" w:rsidRPr="00892FC0" w:rsidRDefault="00203A50">
      <w:pPr>
        <w:pStyle w:val="NormalWeb"/>
        <w:rPr>
          <w:rFonts w:asciiTheme="majorHAnsi" w:hAnsiTheme="majorHAnsi"/>
          <w:sz w:val="18"/>
        </w:rPr>
      </w:pPr>
    </w:p>
    <w:p w14:paraId="0621314F" w14:textId="77777777" w:rsidR="00203A50" w:rsidRPr="00570FA6" w:rsidRDefault="00203A50" w:rsidP="00892FC0">
      <w:pPr>
        <w:pStyle w:val="NormalWeb"/>
        <w:ind w:left="360"/>
        <w:rPr>
          <w:rFonts w:asciiTheme="majorHAnsi" w:hAnsiTheme="majorHAnsi"/>
          <w:sz w:val="28"/>
        </w:rPr>
      </w:pPr>
      <w:r w:rsidRPr="00570FA6">
        <w:rPr>
          <w:rFonts w:asciiTheme="majorHAnsi" w:hAnsiTheme="majorHAnsi"/>
          <w:b/>
          <w:bCs/>
          <w:sz w:val="28"/>
        </w:rPr>
        <w:lastRenderedPageBreak/>
        <w:t xml:space="preserve">2. </w:t>
      </w:r>
      <w:r w:rsidRPr="003B6E3B">
        <w:rPr>
          <w:rFonts w:asciiTheme="majorHAnsi" w:hAnsiTheme="majorHAnsi"/>
          <w:b/>
          <w:bCs/>
          <w:sz w:val="32"/>
          <w:u w:val="single"/>
        </w:rPr>
        <w:t>Employment-based immigrants</w:t>
      </w:r>
      <w:r w:rsidRPr="00570FA6">
        <w:rPr>
          <w:rFonts w:asciiTheme="majorHAnsi" w:hAnsiTheme="majorHAnsi"/>
          <w:b/>
          <w:bCs/>
          <w:sz w:val="28"/>
        </w:rPr>
        <w:t>—</w:t>
      </w:r>
      <w:r w:rsidRPr="00570FA6">
        <w:rPr>
          <w:rFonts w:asciiTheme="majorHAnsi" w:hAnsiTheme="majorHAnsi"/>
          <w:sz w:val="28"/>
        </w:rPr>
        <w:br/>
        <w:t xml:space="preserve"> Employment-based visas are divided into the following categories: </w:t>
      </w:r>
    </w:p>
    <w:p w14:paraId="426D4ABD" w14:textId="77777777" w:rsidR="00203A50" w:rsidRPr="00570FA6" w:rsidRDefault="00203A50" w:rsidP="00570FA6">
      <w:pPr>
        <w:numPr>
          <w:ilvl w:val="0"/>
          <w:numId w:val="3"/>
        </w:numPr>
        <w:spacing w:before="280"/>
        <w:ind w:right="180"/>
        <w:rPr>
          <w:rFonts w:asciiTheme="majorHAnsi" w:eastAsia="Arial Unicode MS" w:hAnsiTheme="majorHAnsi" w:cs="Arial Unicode MS"/>
          <w:sz w:val="28"/>
        </w:rPr>
      </w:pPr>
      <w:r w:rsidRPr="00570FA6">
        <w:rPr>
          <w:rFonts w:asciiTheme="majorHAnsi" w:eastAsia="Arial Unicode MS" w:hAnsiTheme="majorHAnsi" w:cs="Arial Unicode MS"/>
          <w:b/>
          <w:bCs/>
          <w:sz w:val="28"/>
        </w:rPr>
        <w:t xml:space="preserve">1ST PREFERENCE: </w:t>
      </w:r>
      <w:r w:rsidRPr="00570FA6">
        <w:rPr>
          <w:rFonts w:asciiTheme="majorHAnsi" w:eastAsia="Arial Unicode MS" w:hAnsiTheme="majorHAnsi" w:cs="Arial Unicode MS"/>
          <w:sz w:val="28"/>
        </w:rPr>
        <w:t xml:space="preserve">About </w:t>
      </w:r>
      <w:r w:rsidRPr="00570FA6">
        <w:rPr>
          <w:rFonts w:asciiTheme="majorHAnsi" w:eastAsia="Arial Unicode MS" w:hAnsiTheme="majorHAnsi" w:cs="Arial Unicode MS"/>
          <w:b/>
          <w:bCs/>
          <w:sz w:val="28"/>
        </w:rPr>
        <w:t xml:space="preserve">40,000 </w:t>
      </w:r>
      <w:r w:rsidRPr="00570FA6">
        <w:rPr>
          <w:rFonts w:asciiTheme="majorHAnsi" w:eastAsia="Arial Unicode MS" w:hAnsiTheme="majorHAnsi" w:cs="Arial Unicode MS"/>
          <w:sz w:val="28"/>
        </w:rPr>
        <w:t xml:space="preserve">visas a year may be issued to </w:t>
      </w:r>
      <w:r w:rsidRPr="00570FA6">
        <w:rPr>
          <w:rFonts w:asciiTheme="majorHAnsi" w:eastAsia="Arial Unicode MS" w:hAnsiTheme="majorHAnsi" w:cs="Arial Unicode MS"/>
          <w:i/>
          <w:iCs/>
          <w:sz w:val="28"/>
        </w:rPr>
        <w:t>priority worker</w:t>
      </w:r>
      <w:r w:rsidRPr="00570FA6">
        <w:rPr>
          <w:rFonts w:asciiTheme="majorHAnsi" w:eastAsia="Arial Unicode MS" w:hAnsiTheme="majorHAnsi" w:cs="Arial Unicode MS"/>
          <w:sz w:val="28"/>
        </w:rPr>
        <w:t xml:space="preserve">s– people who have "extraordinary ability," are "outstanding professors and researchers," or are "certain multinational executives and managers." Any unused visas from the fourth and fifth preferences are added to this category. </w:t>
      </w:r>
    </w:p>
    <w:p w14:paraId="75D9007C" w14:textId="77777777" w:rsidR="00203A50" w:rsidRPr="00570FA6" w:rsidRDefault="00203A50" w:rsidP="00570FA6">
      <w:pPr>
        <w:numPr>
          <w:ilvl w:val="0"/>
          <w:numId w:val="3"/>
        </w:numPr>
        <w:ind w:right="180"/>
        <w:rPr>
          <w:rFonts w:asciiTheme="majorHAnsi" w:eastAsia="Arial Unicode MS" w:hAnsiTheme="majorHAnsi" w:cs="Arial Unicode MS"/>
          <w:sz w:val="28"/>
        </w:rPr>
      </w:pPr>
      <w:r w:rsidRPr="00570FA6">
        <w:rPr>
          <w:rFonts w:asciiTheme="majorHAnsi" w:eastAsia="Arial Unicode MS" w:hAnsiTheme="majorHAnsi" w:cs="Arial Unicode MS"/>
          <w:b/>
          <w:bCs/>
          <w:sz w:val="28"/>
        </w:rPr>
        <w:t xml:space="preserve">2ND PREFERENCE: </w:t>
      </w:r>
      <w:r w:rsidRPr="00570FA6">
        <w:rPr>
          <w:rFonts w:asciiTheme="majorHAnsi" w:eastAsia="Arial Unicode MS" w:hAnsiTheme="majorHAnsi" w:cs="Arial Unicode MS"/>
          <w:sz w:val="28"/>
        </w:rPr>
        <w:t xml:space="preserve">About </w:t>
      </w:r>
      <w:r w:rsidRPr="00570FA6">
        <w:rPr>
          <w:rFonts w:asciiTheme="majorHAnsi" w:eastAsia="Arial Unicode MS" w:hAnsiTheme="majorHAnsi" w:cs="Arial Unicode MS"/>
          <w:b/>
          <w:bCs/>
          <w:sz w:val="28"/>
        </w:rPr>
        <w:t xml:space="preserve">40,000 </w:t>
      </w:r>
      <w:r w:rsidRPr="00570FA6">
        <w:rPr>
          <w:rFonts w:asciiTheme="majorHAnsi" w:eastAsia="Arial Unicode MS" w:hAnsiTheme="majorHAnsi" w:cs="Arial Unicode MS"/>
          <w:sz w:val="28"/>
        </w:rPr>
        <w:t xml:space="preserve">visas a year may be issued to persons who are "members of the professions holding advanced degrees or aliens of exceptional ability." </w:t>
      </w:r>
    </w:p>
    <w:p w14:paraId="20F48E5C" w14:textId="77777777" w:rsidR="00203A50" w:rsidRPr="00570FA6" w:rsidRDefault="00203A50" w:rsidP="00570FA6">
      <w:pPr>
        <w:numPr>
          <w:ilvl w:val="0"/>
          <w:numId w:val="3"/>
        </w:numPr>
        <w:ind w:right="180"/>
        <w:rPr>
          <w:rFonts w:asciiTheme="majorHAnsi" w:eastAsia="Arial Unicode MS" w:hAnsiTheme="majorHAnsi" w:cs="Arial Unicode MS"/>
          <w:sz w:val="28"/>
        </w:rPr>
      </w:pPr>
      <w:r w:rsidRPr="00570FA6">
        <w:rPr>
          <w:rFonts w:asciiTheme="majorHAnsi" w:eastAsia="Arial Unicode MS" w:hAnsiTheme="majorHAnsi" w:cs="Arial Unicode MS"/>
          <w:b/>
          <w:bCs/>
          <w:sz w:val="28"/>
        </w:rPr>
        <w:t xml:space="preserve">3RD PREFERENCE: </w:t>
      </w:r>
      <w:r w:rsidRPr="00570FA6">
        <w:rPr>
          <w:rFonts w:asciiTheme="majorHAnsi" w:eastAsia="Arial Unicode MS" w:hAnsiTheme="majorHAnsi" w:cs="Arial Unicode MS"/>
          <w:sz w:val="28"/>
        </w:rPr>
        <w:t xml:space="preserve">About </w:t>
      </w:r>
      <w:r w:rsidRPr="00570FA6">
        <w:rPr>
          <w:rFonts w:asciiTheme="majorHAnsi" w:eastAsia="Arial Unicode MS" w:hAnsiTheme="majorHAnsi" w:cs="Arial Unicode MS"/>
          <w:b/>
          <w:bCs/>
          <w:sz w:val="28"/>
        </w:rPr>
        <w:t xml:space="preserve">40,000 </w:t>
      </w:r>
      <w:r w:rsidRPr="00570FA6">
        <w:rPr>
          <w:rFonts w:asciiTheme="majorHAnsi" w:eastAsia="Arial Unicode MS" w:hAnsiTheme="majorHAnsi" w:cs="Arial Unicode MS"/>
          <w:sz w:val="28"/>
        </w:rPr>
        <w:t xml:space="preserve">visas a year may be issued to </w:t>
      </w:r>
      <w:r w:rsidRPr="00570FA6">
        <w:rPr>
          <w:rFonts w:asciiTheme="majorHAnsi" w:eastAsia="Arial Unicode MS" w:hAnsiTheme="majorHAnsi" w:cs="Arial Unicode MS"/>
          <w:i/>
          <w:iCs/>
          <w:sz w:val="28"/>
        </w:rPr>
        <w:t>skilled workers, professionals, and other workers.</w:t>
      </w:r>
      <w:r w:rsidRPr="00570FA6">
        <w:rPr>
          <w:rFonts w:asciiTheme="majorHAnsi" w:eastAsia="Arial Unicode MS" w:hAnsiTheme="majorHAnsi" w:cs="Arial Unicode MS"/>
          <w:sz w:val="28"/>
        </w:rPr>
        <w:t xml:space="preserve"> The "other workers" category covers workers who are "capable of performing unskilled labor," and who are not temporary or seasonal. Workers in this category are limited to </w:t>
      </w:r>
      <w:r w:rsidRPr="00570FA6">
        <w:rPr>
          <w:rFonts w:asciiTheme="majorHAnsi" w:eastAsia="Arial Unicode MS" w:hAnsiTheme="majorHAnsi" w:cs="Arial Unicode MS"/>
          <w:b/>
          <w:bCs/>
          <w:sz w:val="28"/>
        </w:rPr>
        <w:t xml:space="preserve">5,000 </w:t>
      </w:r>
      <w:r w:rsidRPr="00570FA6">
        <w:rPr>
          <w:rFonts w:asciiTheme="majorHAnsi" w:eastAsia="Arial Unicode MS" w:hAnsiTheme="majorHAnsi" w:cs="Arial Unicode MS"/>
          <w:sz w:val="28"/>
        </w:rPr>
        <w:t xml:space="preserve">visas per year. </w:t>
      </w:r>
      <w:r w:rsidRPr="00570FA6">
        <w:rPr>
          <w:rFonts w:asciiTheme="majorHAnsi" w:eastAsia="Arial Unicode MS" w:hAnsiTheme="majorHAnsi" w:cs="Arial Unicode MS"/>
          <w:i/>
          <w:iCs/>
          <w:sz w:val="28"/>
        </w:rPr>
        <w:t xml:space="preserve">Skilled workers </w:t>
      </w:r>
      <w:r w:rsidRPr="00570FA6">
        <w:rPr>
          <w:rFonts w:asciiTheme="majorHAnsi" w:eastAsia="Arial Unicode MS" w:hAnsiTheme="majorHAnsi" w:cs="Arial Unicode MS"/>
          <w:sz w:val="28"/>
        </w:rPr>
        <w:t xml:space="preserve">must be capable of performing skilled labor requiring at least two years training or experience. </w:t>
      </w:r>
    </w:p>
    <w:p w14:paraId="610615E5" w14:textId="77777777" w:rsidR="00203A50" w:rsidRPr="00570FA6" w:rsidRDefault="00203A50" w:rsidP="00570FA6">
      <w:pPr>
        <w:numPr>
          <w:ilvl w:val="0"/>
          <w:numId w:val="3"/>
        </w:numPr>
        <w:ind w:right="180"/>
        <w:rPr>
          <w:rFonts w:asciiTheme="majorHAnsi" w:eastAsia="Arial Unicode MS" w:hAnsiTheme="majorHAnsi" w:cs="Arial Unicode MS"/>
          <w:sz w:val="28"/>
        </w:rPr>
      </w:pPr>
      <w:r w:rsidRPr="00570FA6">
        <w:rPr>
          <w:rFonts w:asciiTheme="majorHAnsi" w:eastAsia="Arial Unicode MS" w:hAnsiTheme="majorHAnsi" w:cs="Arial Unicode MS"/>
          <w:b/>
          <w:bCs/>
          <w:sz w:val="28"/>
        </w:rPr>
        <w:t xml:space="preserve">4TH PREFERENCE: </w:t>
      </w:r>
      <w:r w:rsidRPr="00570FA6">
        <w:rPr>
          <w:rFonts w:asciiTheme="majorHAnsi" w:eastAsia="Arial Unicode MS" w:hAnsiTheme="majorHAnsi" w:cs="Arial Unicode MS"/>
          <w:sz w:val="28"/>
        </w:rPr>
        <w:t xml:space="preserve">About </w:t>
      </w:r>
      <w:r w:rsidRPr="00570FA6">
        <w:rPr>
          <w:rFonts w:asciiTheme="majorHAnsi" w:eastAsia="Arial Unicode MS" w:hAnsiTheme="majorHAnsi" w:cs="Arial Unicode MS"/>
          <w:b/>
          <w:bCs/>
          <w:sz w:val="28"/>
        </w:rPr>
        <w:t xml:space="preserve">10,000 </w:t>
      </w:r>
      <w:r w:rsidRPr="00570FA6">
        <w:rPr>
          <w:rFonts w:asciiTheme="majorHAnsi" w:eastAsia="Arial Unicode MS" w:hAnsiTheme="majorHAnsi" w:cs="Arial Unicode MS"/>
          <w:sz w:val="28"/>
        </w:rPr>
        <w:t xml:space="preserve">visas a year may be issued to certain special immigrants, including ministers, religious workers, and others. </w:t>
      </w:r>
    </w:p>
    <w:p w14:paraId="4182CE0E" w14:textId="77777777" w:rsidR="00203A50" w:rsidRPr="00570FA6" w:rsidRDefault="00203A50" w:rsidP="00570FA6">
      <w:pPr>
        <w:numPr>
          <w:ilvl w:val="0"/>
          <w:numId w:val="3"/>
        </w:numPr>
        <w:ind w:right="180"/>
        <w:rPr>
          <w:rFonts w:asciiTheme="majorHAnsi" w:eastAsia="Arial Unicode MS" w:hAnsiTheme="majorHAnsi" w:cs="Arial Unicode MS"/>
          <w:sz w:val="28"/>
        </w:rPr>
      </w:pPr>
      <w:r w:rsidRPr="00570FA6">
        <w:rPr>
          <w:rFonts w:asciiTheme="majorHAnsi" w:eastAsia="Arial Unicode MS" w:hAnsiTheme="majorHAnsi" w:cs="Arial Unicode MS"/>
          <w:b/>
          <w:bCs/>
          <w:sz w:val="28"/>
        </w:rPr>
        <w:t xml:space="preserve">5TH PREFERENCE: </w:t>
      </w:r>
      <w:r w:rsidRPr="00570FA6">
        <w:rPr>
          <w:rFonts w:asciiTheme="majorHAnsi" w:eastAsia="Arial Unicode MS" w:hAnsiTheme="majorHAnsi" w:cs="Arial Unicode MS"/>
          <w:sz w:val="28"/>
        </w:rPr>
        <w:t xml:space="preserve">About </w:t>
      </w:r>
      <w:r w:rsidRPr="00570FA6">
        <w:rPr>
          <w:rFonts w:asciiTheme="majorHAnsi" w:eastAsia="Arial Unicode MS" w:hAnsiTheme="majorHAnsi" w:cs="Arial Unicode MS"/>
          <w:b/>
          <w:bCs/>
          <w:sz w:val="28"/>
        </w:rPr>
        <w:t xml:space="preserve">10,000 </w:t>
      </w:r>
      <w:r w:rsidRPr="00570FA6">
        <w:rPr>
          <w:rFonts w:asciiTheme="majorHAnsi" w:eastAsia="Arial Unicode MS" w:hAnsiTheme="majorHAnsi" w:cs="Arial Unicode MS"/>
          <w:sz w:val="28"/>
        </w:rPr>
        <w:t xml:space="preserve">visas a year may be issued to persons who will invest between $500,000 and $3 million in a job-creating enterprise.  (In other words, they will provide jobs to others.)  At least </w:t>
      </w:r>
      <w:proofErr w:type="gramStart"/>
      <w:r w:rsidRPr="00570FA6">
        <w:rPr>
          <w:rFonts w:asciiTheme="majorHAnsi" w:eastAsia="Arial Unicode MS" w:hAnsiTheme="majorHAnsi" w:cs="Arial Unicode MS"/>
          <w:sz w:val="28"/>
        </w:rPr>
        <w:t>ten U.S. workers must be employed by each investor</w:t>
      </w:r>
      <w:proofErr w:type="gramEnd"/>
      <w:r w:rsidRPr="00570FA6">
        <w:rPr>
          <w:rFonts w:asciiTheme="majorHAnsi" w:eastAsia="Arial Unicode MS" w:hAnsiTheme="majorHAnsi" w:cs="Arial Unicode MS"/>
          <w:sz w:val="28"/>
        </w:rPr>
        <w:t xml:space="preserve">. </w:t>
      </w:r>
    </w:p>
    <w:p w14:paraId="5227BD16" w14:textId="77777777" w:rsidR="00203A50" w:rsidRPr="00892FC0" w:rsidRDefault="00203A50">
      <w:pPr>
        <w:rPr>
          <w:rFonts w:asciiTheme="majorHAnsi" w:hAnsiTheme="majorHAnsi"/>
        </w:rPr>
      </w:pPr>
    </w:p>
    <w:p w14:paraId="598DD234" w14:textId="77777777" w:rsidR="00203A50" w:rsidRPr="00892FC0" w:rsidRDefault="000213A0">
      <w:pPr>
        <w:spacing w:before="280" w:after="280"/>
        <w:ind w:left="360"/>
        <w:rPr>
          <w:rFonts w:asciiTheme="majorHAnsi" w:hAnsiTheme="majorHAnsi" w:cs="Arial"/>
          <w:b/>
          <w:bCs/>
          <w:sz w:val="18"/>
        </w:rPr>
      </w:pPr>
      <w:r w:rsidRPr="00892FC0">
        <w:rPr>
          <w:rFonts w:asciiTheme="majorHAnsi" w:hAnsiTheme="majorHAnsi"/>
          <w:noProof/>
          <w:sz w:val="18"/>
        </w:rPr>
        <mc:AlternateContent>
          <mc:Choice Requires="wps">
            <w:drawing>
              <wp:anchor distT="0" distB="0" distL="114935" distR="114935" simplePos="0" relativeHeight="251656704" behindDoc="0" locked="0" layoutInCell="1" allowOverlap="1" wp14:anchorId="656783F5" wp14:editId="3BFB1092">
                <wp:simplePos x="0" y="0"/>
                <wp:positionH relativeFrom="column">
                  <wp:posOffset>254000</wp:posOffset>
                </wp:positionH>
                <wp:positionV relativeFrom="paragraph">
                  <wp:posOffset>15240</wp:posOffset>
                </wp:positionV>
                <wp:extent cx="6388100" cy="4263390"/>
                <wp:effectExtent l="0" t="0" r="38100" b="292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8100" cy="4263390"/>
                        </a:xfrm>
                        <a:prstGeom prst="rect">
                          <a:avLst/>
                        </a:prstGeom>
                        <a:solidFill>
                          <a:srgbClr val="FFFFFF"/>
                        </a:solidFill>
                        <a:ln w="12700">
                          <a:solidFill>
                            <a:srgbClr val="000000"/>
                          </a:solidFill>
                          <a:miter lim="800000"/>
                          <a:headEnd/>
                          <a:tailEnd/>
                        </a:ln>
                      </wps:spPr>
                      <wps:txbx>
                        <w:txbxContent>
                          <w:p w14:paraId="1902FD9D" w14:textId="77777777" w:rsidR="005D3835" w:rsidRDefault="005D3835">
                            <w:pPr>
                              <w:pStyle w:val="Heading1"/>
                              <w:rPr>
                                <w:sz w:val="32"/>
                                <w:szCs w:val="32"/>
                              </w:rPr>
                            </w:pPr>
                            <w:r>
                              <w:rPr>
                                <w:sz w:val="32"/>
                                <w:szCs w:val="32"/>
                              </w:rPr>
                              <w:t>QUESTIONS</w:t>
                            </w:r>
                          </w:p>
                          <w:p w14:paraId="22C8272F" w14:textId="2B30BDC8" w:rsidR="005D3835" w:rsidRDefault="005D3835" w:rsidP="000B2F1A">
                            <w:pPr>
                              <w:pStyle w:val="ListParagraph"/>
                              <w:numPr>
                                <w:ilvl w:val="0"/>
                                <w:numId w:val="5"/>
                              </w:numPr>
                              <w:rPr>
                                <w:rFonts w:asciiTheme="majorHAnsi" w:hAnsiTheme="majorHAnsi" w:cs="Arial Unicode MS"/>
                                <w:sz w:val="28"/>
                              </w:rPr>
                            </w:pPr>
                            <w:r w:rsidRPr="000B2F1A">
                              <w:rPr>
                                <w:rFonts w:asciiTheme="majorHAnsi" w:hAnsiTheme="majorHAnsi" w:cs="Arial Unicode MS"/>
                                <w:sz w:val="28"/>
                              </w:rPr>
                              <w:t xml:space="preserve">Should immigrants be given preference based </w:t>
                            </w:r>
                            <w:r>
                              <w:rPr>
                                <w:rFonts w:asciiTheme="majorHAnsi" w:hAnsiTheme="majorHAnsi" w:cs="Arial Unicode MS"/>
                                <w:sz w:val="28"/>
                              </w:rPr>
                              <w:t>on their potential job skills</w:t>
                            </w:r>
                            <w:r w:rsidRPr="000B2F1A">
                              <w:rPr>
                                <w:rFonts w:asciiTheme="majorHAnsi" w:hAnsiTheme="majorHAnsi" w:cs="Arial Unicode MS"/>
                                <w:sz w:val="28"/>
                              </w:rPr>
                              <w:t>?</w:t>
                            </w:r>
                            <w:r>
                              <w:rPr>
                                <w:rFonts w:asciiTheme="majorHAnsi" w:hAnsiTheme="majorHAnsi" w:cs="Arial Unicode MS"/>
                                <w:sz w:val="28"/>
                              </w:rPr>
                              <w:t xml:space="preserve">  Why/why not?</w:t>
                            </w:r>
                          </w:p>
                          <w:p w14:paraId="739403EC" w14:textId="77777777" w:rsidR="005D3835" w:rsidRDefault="005D3835" w:rsidP="000B2F1A">
                            <w:pPr>
                              <w:rPr>
                                <w:rFonts w:asciiTheme="majorHAnsi" w:hAnsiTheme="majorHAnsi" w:cs="Arial Unicode MS"/>
                                <w:sz w:val="28"/>
                              </w:rPr>
                            </w:pPr>
                          </w:p>
                          <w:p w14:paraId="28E2AB7B" w14:textId="77777777" w:rsidR="005D3835" w:rsidRDefault="005D3835" w:rsidP="000B2F1A">
                            <w:pPr>
                              <w:rPr>
                                <w:rFonts w:asciiTheme="majorHAnsi" w:hAnsiTheme="majorHAnsi" w:cs="Arial Unicode MS"/>
                                <w:sz w:val="28"/>
                              </w:rPr>
                            </w:pPr>
                          </w:p>
                          <w:p w14:paraId="1F124C20" w14:textId="77777777" w:rsidR="005D3835" w:rsidRDefault="005D3835" w:rsidP="000B2F1A">
                            <w:pPr>
                              <w:rPr>
                                <w:rFonts w:asciiTheme="majorHAnsi" w:hAnsiTheme="majorHAnsi" w:cs="Arial Unicode MS"/>
                                <w:sz w:val="28"/>
                              </w:rPr>
                            </w:pPr>
                          </w:p>
                          <w:p w14:paraId="1BFF23B8" w14:textId="77777777" w:rsidR="005D3835" w:rsidRPr="000B2F1A" w:rsidRDefault="005D3835" w:rsidP="000B2F1A">
                            <w:pPr>
                              <w:rPr>
                                <w:rFonts w:asciiTheme="majorHAnsi" w:hAnsiTheme="majorHAnsi" w:cs="Arial Unicode MS"/>
                                <w:sz w:val="28"/>
                              </w:rPr>
                            </w:pPr>
                          </w:p>
                          <w:p w14:paraId="260A173F" w14:textId="30B1A39D" w:rsidR="005D3835" w:rsidRDefault="005D3835" w:rsidP="000B2F1A">
                            <w:pPr>
                              <w:pStyle w:val="ListParagraph"/>
                              <w:numPr>
                                <w:ilvl w:val="0"/>
                                <w:numId w:val="5"/>
                              </w:numPr>
                              <w:rPr>
                                <w:rFonts w:asciiTheme="majorHAnsi" w:hAnsiTheme="majorHAnsi" w:cs="Arial Unicode MS"/>
                                <w:sz w:val="28"/>
                              </w:rPr>
                            </w:pPr>
                            <w:r>
                              <w:rPr>
                                <w:rFonts w:asciiTheme="majorHAnsi" w:hAnsiTheme="majorHAnsi" w:cs="Arial Unicode MS"/>
                                <w:sz w:val="28"/>
                              </w:rPr>
                              <w:t xml:space="preserve">How does the number of visas given to “unskilled workers” compare to the overall number of visas given out?  </w:t>
                            </w:r>
                          </w:p>
                          <w:p w14:paraId="1291B562" w14:textId="77777777" w:rsidR="005D3835" w:rsidRDefault="005D3835" w:rsidP="003B6E3B">
                            <w:pPr>
                              <w:rPr>
                                <w:rFonts w:asciiTheme="majorHAnsi" w:hAnsiTheme="majorHAnsi" w:cs="Arial Unicode MS"/>
                                <w:sz w:val="28"/>
                              </w:rPr>
                            </w:pPr>
                          </w:p>
                          <w:p w14:paraId="0CB6857A" w14:textId="77777777" w:rsidR="005D3835" w:rsidRDefault="005D3835" w:rsidP="003B6E3B">
                            <w:pPr>
                              <w:rPr>
                                <w:rFonts w:asciiTheme="majorHAnsi" w:hAnsiTheme="majorHAnsi" w:cs="Arial Unicode MS"/>
                                <w:sz w:val="28"/>
                              </w:rPr>
                            </w:pPr>
                          </w:p>
                          <w:p w14:paraId="512B5B7B" w14:textId="77777777" w:rsidR="005D3835" w:rsidRDefault="005D3835" w:rsidP="003B6E3B">
                            <w:pPr>
                              <w:rPr>
                                <w:rFonts w:asciiTheme="majorHAnsi" w:hAnsiTheme="majorHAnsi" w:cs="Arial Unicode MS"/>
                                <w:sz w:val="28"/>
                              </w:rPr>
                            </w:pPr>
                          </w:p>
                          <w:p w14:paraId="07616670" w14:textId="77777777" w:rsidR="005D3835" w:rsidRPr="003B6E3B" w:rsidRDefault="005D3835" w:rsidP="003B6E3B">
                            <w:pPr>
                              <w:rPr>
                                <w:rFonts w:asciiTheme="majorHAnsi" w:hAnsiTheme="majorHAnsi" w:cs="Arial Unicode MS"/>
                                <w:sz w:val="28"/>
                              </w:rPr>
                            </w:pPr>
                          </w:p>
                          <w:p w14:paraId="0938FF32" w14:textId="01EEF6AE" w:rsidR="005D3835" w:rsidRPr="000B2F1A" w:rsidRDefault="005D3835" w:rsidP="000B2F1A">
                            <w:pPr>
                              <w:pStyle w:val="ListParagraph"/>
                              <w:numPr>
                                <w:ilvl w:val="0"/>
                                <w:numId w:val="5"/>
                              </w:numPr>
                              <w:rPr>
                                <w:rFonts w:asciiTheme="majorHAnsi" w:hAnsiTheme="majorHAnsi" w:cs="Arial Unicode MS"/>
                                <w:sz w:val="28"/>
                              </w:rPr>
                            </w:pPr>
                            <w:r>
                              <w:rPr>
                                <w:rFonts w:asciiTheme="majorHAnsi" w:hAnsiTheme="majorHAnsi" w:cs="Arial Unicode MS"/>
                                <w:sz w:val="28"/>
                              </w:rPr>
                              <w:t>If you could change any of the preferences in the section above, what changes would you make?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9" type="#_x0000_t202" style="position:absolute;left:0;text-align:left;margin-left:20pt;margin-top:1.2pt;width:503pt;height:335.7pt;z-index:2516567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" strokeweight="1pt">
                <v:textbox>
                  <w:txbxContent>
                    <w:p w14:paraId="1902FD9D" w14:textId="77777777" w:rsidR="00FC65A2" w:rsidRDefault="00FC65A2">
                      <w:pPr>
                        <w:pStyle w:val="Heading1"/>
                        <w:rPr>
                          <w:sz w:val="32"/>
                          <w:szCs w:val="32"/>
                        </w:rPr>
                      </w:pPr>
                      <w:r>
                        <w:rPr>
                          <w:sz w:val="32"/>
                          <w:szCs w:val="32"/>
                        </w:rPr>
                        <w:t>QUESTIONS</w:t>
                      </w:r>
                    </w:p>
                    <w:p w14:paraId="22C8272F" w14:textId="2B30BDC8" w:rsidR="00FC65A2" w:rsidRDefault="00FC65A2" w:rsidP="000B2F1A">
                      <w:pPr>
                        <w:pStyle w:val="ListParagraph"/>
                        <w:numPr>
                          <w:ilvl w:val="0"/>
                          <w:numId w:val="5"/>
                        </w:numPr>
                        <w:rPr>
                          <w:rFonts w:asciiTheme="majorHAnsi" w:hAnsiTheme="majorHAnsi" w:cs="Arial Unicode MS"/>
                          <w:sz w:val="28"/>
                        </w:rPr>
                      </w:pPr>
                      <w:r w:rsidRPr="000B2F1A">
                        <w:rPr>
                          <w:rFonts w:asciiTheme="majorHAnsi" w:hAnsiTheme="majorHAnsi" w:cs="Arial Unicode MS"/>
                          <w:sz w:val="28"/>
                        </w:rPr>
                        <w:t xml:space="preserve">Should immigrants be given preference based </w:t>
                      </w:r>
                      <w:r>
                        <w:rPr>
                          <w:rFonts w:asciiTheme="majorHAnsi" w:hAnsiTheme="majorHAnsi" w:cs="Arial Unicode MS"/>
                          <w:sz w:val="28"/>
                        </w:rPr>
                        <w:t xml:space="preserve">on their </w:t>
                      </w:r>
                      <w:r w:rsidR="003B6E3B">
                        <w:rPr>
                          <w:rFonts w:asciiTheme="majorHAnsi" w:hAnsiTheme="majorHAnsi" w:cs="Arial Unicode MS"/>
                          <w:sz w:val="28"/>
                        </w:rPr>
                        <w:t>potential job skills</w:t>
                      </w:r>
                      <w:r w:rsidRPr="000B2F1A">
                        <w:rPr>
                          <w:rFonts w:asciiTheme="majorHAnsi" w:hAnsiTheme="majorHAnsi" w:cs="Arial Unicode MS"/>
                          <w:sz w:val="28"/>
                        </w:rPr>
                        <w:t>?</w:t>
                      </w:r>
                      <w:r w:rsidR="003B6E3B">
                        <w:rPr>
                          <w:rFonts w:asciiTheme="majorHAnsi" w:hAnsiTheme="majorHAnsi" w:cs="Arial Unicode MS"/>
                          <w:sz w:val="28"/>
                        </w:rPr>
                        <w:t xml:space="preserve">  Why/why not?</w:t>
                      </w:r>
                    </w:p>
                    <w:p w14:paraId="739403EC" w14:textId="77777777" w:rsidR="00FC65A2" w:rsidRDefault="00FC65A2" w:rsidP="000B2F1A">
                      <w:pPr>
                        <w:rPr>
                          <w:rFonts w:asciiTheme="majorHAnsi" w:hAnsiTheme="majorHAnsi" w:cs="Arial Unicode MS"/>
                          <w:sz w:val="28"/>
                        </w:rPr>
                      </w:pPr>
                    </w:p>
                    <w:p w14:paraId="28E2AB7B" w14:textId="77777777" w:rsidR="00FC65A2" w:rsidRDefault="00FC65A2" w:rsidP="000B2F1A">
                      <w:pPr>
                        <w:rPr>
                          <w:rFonts w:asciiTheme="majorHAnsi" w:hAnsiTheme="majorHAnsi" w:cs="Arial Unicode MS"/>
                          <w:sz w:val="28"/>
                        </w:rPr>
                      </w:pPr>
                    </w:p>
                    <w:p w14:paraId="1F124C20" w14:textId="77777777" w:rsidR="00FC65A2" w:rsidRDefault="00FC65A2" w:rsidP="000B2F1A">
                      <w:pPr>
                        <w:rPr>
                          <w:rFonts w:asciiTheme="majorHAnsi" w:hAnsiTheme="majorHAnsi" w:cs="Arial Unicode MS"/>
                          <w:sz w:val="28"/>
                        </w:rPr>
                      </w:pPr>
                    </w:p>
                    <w:p w14:paraId="1BFF23B8" w14:textId="77777777" w:rsidR="00FC65A2" w:rsidRPr="000B2F1A" w:rsidRDefault="00FC65A2" w:rsidP="000B2F1A">
                      <w:pPr>
                        <w:rPr>
                          <w:rFonts w:asciiTheme="majorHAnsi" w:hAnsiTheme="majorHAnsi" w:cs="Arial Unicode MS"/>
                          <w:sz w:val="28"/>
                        </w:rPr>
                      </w:pPr>
                    </w:p>
                    <w:p w14:paraId="260A173F" w14:textId="30B1A39D" w:rsidR="00FC65A2" w:rsidRDefault="003B6E3B" w:rsidP="000B2F1A">
                      <w:pPr>
                        <w:pStyle w:val="ListParagraph"/>
                        <w:numPr>
                          <w:ilvl w:val="0"/>
                          <w:numId w:val="5"/>
                        </w:numPr>
                        <w:rPr>
                          <w:rFonts w:asciiTheme="majorHAnsi" w:hAnsiTheme="majorHAnsi" w:cs="Arial Unicode MS"/>
                          <w:sz w:val="28"/>
                        </w:rPr>
                      </w:pPr>
                      <w:r>
                        <w:rPr>
                          <w:rFonts w:asciiTheme="majorHAnsi" w:hAnsiTheme="majorHAnsi" w:cs="Arial Unicode MS"/>
                          <w:sz w:val="28"/>
                        </w:rPr>
                        <w:t xml:space="preserve">How does the number of visas given to “unskilled workers” compare to </w:t>
                      </w:r>
                      <w:bookmarkStart w:id="1" w:name="_GoBack"/>
                      <w:bookmarkEnd w:id="1"/>
                      <w:r w:rsidR="00041D9C">
                        <w:rPr>
                          <w:rFonts w:asciiTheme="majorHAnsi" w:hAnsiTheme="majorHAnsi" w:cs="Arial Unicode MS"/>
                          <w:sz w:val="28"/>
                        </w:rPr>
                        <w:t xml:space="preserve">the overall </w:t>
                      </w:r>
                      <w:r>
                        <w:rPr>
                          <w:rFonts w:asciiTheme="majorHAnsi" w:hAnsiTheme="majorHAnsi" w:cs="Arial Unicode MS"/>
                          <w:sz w:val="28"/>
                        </w:rPr>
                        <w:t xml:space="preserve">number of visas given out?  </w:t>
                      </w:r>
                    </w:p>
                    <w:p w14:paraId="1291B562" w14:textId="77777777" w:rsidR="003B6E3B" w:rsidRDefault="003B6E3B" w:rsidP="003B6E3B">
                      <w:pPr>
                        <w:rPr>
                          <w:rFonts w:asciiTheme="majorHAnsi" w:hAnsiTheme="majorHAnsi" w:cs="Arial Unicode MS"/>
                          <w:sz w:val="28"/>
                        </w:rPr>
                      </w:pPr>
                    </w:p>
                    <w:p w14:paraId="0CB6857A" w14:textId="77777777" w:rsidR="003B6E3B" w:rsidRDefault="003B6E3B" w:rsidP="003B6E3B">
                      <w:pPr>
                        <w:rPr>
                          <w:rFonts w:asciiTheme="majorHAnsi" w:hAnsiTheme="majorHAnsi" w:cs="Arial Unicode MS"/>
                          <w:sz w:val="28"/>
                        </w:rPr>
                      </w:pPr>
                    </w:p>
                    <w:p w14:paraId="512B5B7B" w14:textId="77777777" w:rsidR="003B6E3B" w:rsidRDefault="003B6E3B" w:rsidP="003B6E3B">
                      <w:pPr>
                        <w:rPr>
                          <w:rFonts w:asciiTheme="majorHAnsi" w:hAnsiTheme="majorHAnsi" w:cs="Arial Unicode MS"/>
                          <w:sz w:val="28"/>
                        </w:rPr>
                      </w:pPr>
                    </w:p>
                    <w:p w14:paraId="07616670" w14:textId="77777777" w:rsidR="003B6E3B" w:rsidRPr="003B6E3B" w:rsidRDefault="003B6E3B" w:rsidP="003B6E3B">
                      <w:pPr>
                        <w:rPr>
                          <w:rFonts w:asciiTheme="majorHAnsi" w:hAnsiTheme="majorHAnsi" w:cs="Arial Unicode MS"/>
                          <w:sz w:val="28"/>
                        </w:rPr>
                      </w:pPr>
                    </w:p>
                    <w:p w14:paraId="0938FF32" w14:textId="01EEF6AE" w:rsidR="003B6E3B" w:rsidRPr="000B2F1A" w:rsidRDefault="003B6E3B" w:rsidP="000B2F1A">
                      <w:pPr>
                        <w:pStyle w:val="ListParagraph"/>
                        <w:numPr>
                          <w:ilvl w:val="0"/>
                          <w:numId w:val="5"/>
                        </w:numPr>
                        <w:rPr>
                          <w:rFonts w:asciiTheme="majorHAnsi" w:hAnsiTheme="majorHAnsi" w:cs="Arial Unicode MS"/>
                          <w:sz w:val="28"/>
                        </w:rPr>
                      </w:pPr>
                      <w:r>
                        <w:rPr>
                          <w:rFonts w:asciiTheme="majorHAnsi" w:hAnsiTheme="majorHAnsi" w:cs="Arial Unicode MS"/>
                          <w:sz w:val="28"/>
                        </w:rPr>
                        <w:t xml:space="preserve">If you could </w:t>
                      </w:r>
                      <w:r w:rsidR="00453E08">
                        <w:rPr>
                          <w:rFonts w:asciiTheme="majorHAnsi" w:hAnsiTheme="majorHAnsi" w:cs="Arial Unicode MS"/>
                          <w:sz w:val="28"/>
                        </w:rPr>
                        <w:t xml:space="preserve">change </w:t>
                      </w:r>
                      <w:r>
                        <w:rPr>
                          <w:rFonts w:asciiTheme="majorHAnsi" w:hAnsiTheme="majorHAnsi" w:cs="Arial Unicode MS"/>
                          <w:sz w:val="28"/>
                        </w:rPr>
                        <w:t>any of the preferences in the section above, what changes would you make?</w:t>
                      </w:r>
                    </w:p>
                  </w:txbxContent>
                </v:textbox>
              </v:shape>
            </w:pict>
          </mc:Fallback>
        </mc:AlternateContent>
      </w:r>
    </w:p>
    <w:p w14:paraId="30C5ED3B" w14:textId="77777777" w:rsidR="00203A50" w:rsidRPr="00892FC0" w:rsidRDefault="00203A50">
      <w:pPr>
        <w:spacing w:before="280" w:after="280"/>
        <w:ind w:left="360"/>
        <w:rPr>
          <w:rFonts w:asciiTheme="majorHAnsi" w:hAnsiTheme="majorHAnsi" w:cs="Arial"/>
          <w:b/>
          <w:bCs/>
          <w:sz w:val="18"/>
        </w:rPr>
      </w:pPr>
    </w:p>
    <w:p w14:paraId="342AD031" w14:textId="77777777" w:rsidR="00203A50" w:rsidRPr="00892FC0" w:rsidRDefault="00203A50">
      <w:pPr>
        <w:spacing w:before="280" w:after="280"/>
        <w:ind w:left="360"/>
        <w:rPr>
          <w:rFonts w:asciiTheme="majorHAnsi" w:hAnsiTheme="majorHAnsi" w:cs="Arial"/>
          <w:b/>
          <w:bCs/>
          <w:sz w:val="18"/>
        </w:rPr>
      </w:pPr>
    </w:p>
    <w:p w14:paraId="6981C6E2" w14:textId="77777777" w:rsidR="00203A50" w:rsidRPr="00892FC0" w:rsidRDefault="00203A50">
      <w:pPr>
        <w:spacing w:before="280" w:after="280"/>
        <w:ind w:left="360"/>
        <w:rPr>
          <w:rFonts w:asciiTheme="majorHAnsi" w:hAnsiTheme="majorHAnsi" w:cs="Arial"/>
          <w:b/>
          <w:bCs/>
          <w:sz w:val="18"/>
        </w:rPr>
      </w:pPr>
    </w:p>
    <w:p w14:paraId="32B7B933" w14:textId="77777777" w:rsidR="00203A50" w:rsidRPr="00892FC0" w:rsidRDefault="00203A50">
      <w:pPr>
        <w:spacing w:before="280" w:after="280"/>
        <w:ind w:left="360"/>
        <w:rPr>
          <w:rFonts w:asciiTheme="majorHAnsi" w:hAnsiTheme="majorHAnsi" w:cs="Arial"/>
          <w:b/>
          <w:bCs/>
          <w:sz w:val="18"/>
        </w:rPr>
      </w:pPr>
    </w:p>
    <w:p w14:paraId="4D489EFC" w14:textId="77777777" w:rsidR="00203A50" w:rsidRPr="00892FC0" w:rsidRDefault="00203A50">
      <w:pPr>
        <w:spacing w:before="280" w:after="280"/>
        <w:ind w:left="360"/>
        <w:rPr>
          <w:rFonts w:asciiTheme="majorHAnsi" w:hAnsiTheme="majorHAnsi" w:cs="Arial"/>
          <w:b/>
          <w:bCs/>
          <w:sz w:val="18"/>
        </w:rPr>
      </w:pPr>
    </w:p>
    <w:p w14:paraId="760811FE" w14:textId="77777777" w:rsidR="00203A50" w:rsidRPr="00892FC0" w:rsidRDefault="00203A50">
      <w:pPr>
        <w:spacing w:before="280" w:after="280"/>
        <w:ind w:left="360"/>
        <w:rPr>
          <w:rFonts w:asciiTheme="majorHAnsi" w:hAnsiTheme="majorHAnsi" w:cs="Arial"/>
          <w:b/>
          <w:bCs/>
          <w:sz w:val="18"/>
        </w:rPr>
      </w:pPr>
    </w:p>
    <w:p w14:paraId="2EA7456B" w14:textId="77777777" w:rsidR="00203A50" w:rsidRPr="00892FC0" w:rsidRDefault="00203A50">
      <w:pPr>
        <w:spacing w:before="280" w:after="280"/>
        <w:ind w:left="360"/>
        <w:rPr>
          <w:rFonts w:asciiTheme="majorHAnsi" w:hAnsiTheme="majorHAnsi" w:cs="Arial"/>
          <w:b/>
          <w:bCs/>
          <w:sz w:val="18"/>
        </w:rPr>
      </w:pPr>
    </w:p>
    <w:p w14:paraId="621EF55B" w14:textId="77777777" w:rsidR="00203A50" w:rsidRPr="00892FC0" w:rsidRDefault="00203A50">
      <w:pPr>
        <w:spacing w:before="280" w:after="280"/>
        <w:ind w:left="360"/>
        <w:rPr>
          <w:rFonts w:asciiTheme="majorHAnsi" w:hAnsiTheme="majorHAnsi" w:cs="Arial"/>
          <w:b/>
          <w:bCs/>
          <w:sz w:val="18"/>
        </w:rPr>
      </w:pPr>
    </w:p>
    <w:p w14:paraId="58B79BF1" w14:textId="77777777" w:rsidR="00203A50" w:rsidRPr="00892FC0" w:rsidRDefault="00203A50">
      <w:pPr>
        <w:spacing w:before="280" w:after="280"/>
        <w:ind w:left="360"/>
        <w:rPr>
          <w:rFonts w:asciiTheme="majorHAnsi" w:hAnsiTheme="majorHAnsi" w:cs="Arial"/>
          <w:b/>
          <w:bCs/>
          <w:sz w:val="18"/>
        </w:rPr>
      </w:pPr>
    </w:p>
    <w:p w14:paraId="16E65E5F" w14:textId="77777777" w:rsidR="00203A50" w:rsidRPr="00892FC0" w:rsidRDefault="00203A50">
      <w:pPr>
        <w:ind w:left="720" w:hanging="360"/>
        <w:rPr>
          <w:rFonts w:asciiTheme="majorHAnsi" w:hAnsiTheme="majorHAnsi"/>
          <w:sz w:val="18"/>
        </w:rPr>
      </w:pPr>
    </w:p>
    <w:p w14:paraId="1EBF129E" w14:textId="77777777" w:rsidR="00203A50" w:rsidRPr="00892FC0" w:rsidRDefault="00203A50">
      <w:pPr>
        <w:ind w:left="720" w:hanging="360"/>
        <w:rPr>
          <w:rFonts w:asciiTheme="majorHAnsi" w:hAnsiTheme="majorHAnsi"/>
          <w:sz w:val="18"/>
        </w:rPr>
      </w:pPr>
    </w:p>
    <w:p w14:paraId="233A0267" w14:textId="77777777" w:rsidR="00203A50" w:rsidRPr="00892FC0" w:rsidRDefault="00203A50">
      <w:pPr>
        <w:ind w:left="720" w:hanging="360"/>
        <w:rPr>
          <w:rFonts w:asciiTheme="majorHAnsi" w:hAnsiTheme="majorHAnsi"/>
          <w:sz w:val="18"/>
        </w:rPr>
      </w:pPr>
    </w:p>
    <w:p w14:paraId="037AFC71" w14:textId="77777777" w:rsidR="00203A50" w:rsidRPr="00892FC0" w:rsidRDefault="00203A50">
      <w:pPr>
        <w:ind w:left="720" w:hanging="360"/>
        <w:rPr>
          <w:rFonts w:asciiTheme="majorHAnsi" w:hAnsiTheme="majorHAnsi"/>
          <w:sz w:val="18"/>
        </w:rPr>
      </w:pPr>
    </w:p>
    <w:p w14:paraId="22BAB422" w14:textId="77777777" w:rsidR="00570FA6" w:rsidRDefault="00570FA6" w:rsidP="00570FA6">
      <w:pPr>
        <w:rPr>
          <w:rFonts w:asciiTheme="majorHAnsi" w:eastAsia="Arial Unicode MS" w:hAnsiTheme="majorHAnsi" w:cs="Arial Unicode MS"/>
          <w:b/>
          <w:bCs/>
          <w:sz w:val="24"/>
        </w:rPr>
      </w:pPr>
    </w:p>
    <w:p w14:paraId="5424F700" w14:textId="477A2D4E" w:rsidR="00203A50" w:rsidRPr="00570FA6" w:rsidRDefault="00203A50" w:rsidP="00570FA6">
      <w:pPr>
        <w:ind w:left="720" w:right="360"/>
        <w:rPr>
          <w:rFonts w:asciiTheme="majorHAnsi" w:eastAsia="Arial Unicode MS" w:hAnsiTheme="majorHAnsi" w:cs="Arial Unicode MS"/>
          <w:sz w:val="28"/>
        </w:rPr>
      </w:pPr>
      <w:r w:rsidRPr="00570FA6">
        <w:rPr>
          <w:rFonts w:asciiTheme="majorHAnsi" w:eastAsia="Arial Unicode MS" w:hAnsiTheme="majorHAnsi" w:cs="Arial Unicode MS"/>
          <w:b/>
          <w:bCs/>
          <w:sz w:val="28"/>
        </w:rPr>
        <w:t xml:space="preserve">3.  </w:t>
      </w:r>
      <w:r w:rsidRPr="00570FA6">
        <w:rPr>
          <w:rFonts w:asciiTheme="majorHAnsi" w:eastAsia="Arial Unicode MS" w:hAnsiTheme="majorHAnsi" w:cs="Arial Unicode MS"/>
          <w:b/>
          <w:bCs/>
          <w:sz w:val="28"/>
          <w:u w:val="single"/>
        </w:rPr>
        <w:t>Diversity Visa Lottery</w:t>
      </w:r>
      <w:r w:rsidRPr="00570FA6">
        <w:rPr>
          <w:rFonts w:asciiTheme="majorHAnsi" w:eastAsia="Arial Unicode MS" w:hAnsiTheme="majorHAnsi" w:cs="Arial Unicode MS"/>
          <w:sz w:val="28"/>
        </w:rPr>
        <w:t xml:space="preserve"> –</w:t>
      </w:r>
      <w:r w:rsidR="00FC65A2">
        <w:rPr>
          <w:rFonts w:asciiTheme="majorHAnsi" w:eastAsia="Arial Unicode MS" w:hAnsiTheme="majorHAnsi" w:cs="Arial Unicode MS"/>
          <w:sz w:val="28"/>
        </w:rPr>
        <w:t xml:space="preserve"> Each year, 55,000 immigrant visas are div</w:t>
      </w:r>
      <w:r w:rsidR="00453E08">
        <w:rPr>
          <w:rFonts w:asciiTheme="majorHAnsi" w:eastAsia="Arial Unicode MS" w:hAnsiTheme="majorHAnsi" w:cs="Arial Unicode MS"/>
          <w:sz w:val="28"/>
        </w:rPr>
        <w:t>i</w:t>
      </w:r>
      <w:r w:rsidR="00FC65A2">
        <w:rPr>
          <w:rFonts w:asciiTheme="majorHAnsi" w:eastAsia="Arial Unicode MS" w:hAnsiTheme="majorHAnsi" w:cs="Arial Unicode MS"/>
          <w:sz w:val="28"/>
        </w:rPr>
        <w:t>ded up among countries that do not send as many immigrants to the U.S. through the other two categories.  Within those countries, the visas are given to those who apply through a lottery.  Applicants must also pass a security background check.</w:t>
      </w:r>
    </w:p>
    <w:p w14:paraId="2924A89F" w14:textId="784612E3" w:rsidR="00203A50" w:rsidRPr="00892FC0" w:rsidRDefault="00570FA6">
      <w:pPr>
        <w:pStyle w:val="NormalWeb"/>
        <w:spacing w:before="0" w:after="0"/>
        <w:rPr>
          <w:rFonts w:asciiTheme="majorHAnsi" w:hAnsiTheme="majorHAnsi" w:cs="Arial"/>
          <w:b/>
          <w:bCs/>
          <w:sz w:val="18"/>
        </w:rPr>
      </w:pPr>
      <w:r w:rsidRPr="00892FC0">
        <w:rPr>
          <w:rFonts w:asciiTheme="majorHAnsi" w:hAnsiTheme="majorHAnsi"/>
          <w:noProof/>
          <w:sz w:val="18"/>
        </w:rPr>
        <mc:AlternateContent>
          <mc:Choice Requires="wps">
            <w:drawing>
              <wp:anchor distT="0" distB="0" distL="114935" distR="114935" simplePos="0" relativeHeight="251660800" behindDoc="0" locked="0" layoutInCell="1" allowOverlap="1" wp14:anchorId="2090C3DD" wp14:editId="70E4D69C">
                <wp:simplePos x="0" y="0"/>
                <wp:positionH relativeFrom="column">
                  <wp:posOffset>293370</wp:posOffset>
                </wp:positionH>
                <wp:positionV relativeFrom="paragraph">
                  <wp:posOffset>94615</wp:posOffset>
                </wp:positionV>
                <wp:extent cx="6501130" cy="1837690"/>
                <wp:effectExtent l="0" t="0" r="26670" b="1651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1130" cy="1837690"/>
                        </a:xfrm>
                        <a:prstGeom prst="rect">
                          <a:avLst/>
                        </a:prstGeom>
                        <a:solidFill>
                          <a:srgbClr val="FFFFFF"/>
                        </a:solidFill>
                        <a:ln w="6350">
                          <a:solidFill>
                            <a:srgbClr val="000000"/>
                          </a:solidFill>
                          <a:miter lim="800000"/>
                          <a:headEnd/>
                          <a:tailEnd/>
                        </a:ln>
                      </wps:spPr>
                      <wps:txbx>
                        <w:txbxContent>
                          <w:p w14:paraId="390B1A6D" w14:textId="77777777" w:rsidR="005D3835" w:rsidRDefault="005D3835">
                            <w:pPr>
                              <w:pStyle w:val="Heading1"/>
                              <w:rPr>
                                <w:sz w:val="32"/>
                                <w:szCs w:val="32"/>
                              </w:rPr>
                            </w:pPr>
                            <w:r>
                              <w:rPr>
                                <w:sz w:val="32"/>
                                <w:szCs w:val="32"/>
                              </w:rPr>
                              <w:t>QUESTION</w:t>
                            </w:r>
                          </w:p>
                          <w:p w14:paraId="7A01A46E" w14:textId="77777777" w:rsidR="005D3835" w:rsidRPr="000B2F1A" w:rsidRDefault="005D3835" w:rsidP="004248A7">
                            <w:pPr>
                              <w:ind w:left="270"/>
                              <w:rPr>
                                <w:rFonts w:asciiTheme="majorHAnsi" w:hAnsiTheme="majorHAnsi" w:cs="Arial Unicode MS"/>
                                <w:sz w:val="28"/>
                              </w:rPr>
                            </w:pPr>
                            <w:r w:rsidRPr="000B2F1A">
                              <w:rPr>
                                <w:rFonts w:asciiTheme="majorHAnsi" w:hAnsiTheme="majorHAnsi" w:cs="Arial Unicode MS"/>
                                <w:sz w:val="28"/>
                              </w:rPr>
                              <w:t xml:space="preserve">1. The diversity visa lottery is designed to increase the number of immigrants from countries that send few immigrants to the United States, in order </w:t>
                            </w:r>
                            <w:r w:rsidRPr="000B2F1A">
                              <w:rPr>
                                <w:rFonts w:asciiTheme="majorHAnsi" w:hAnsiTheme="majorHAnsi" w:cs="Arial Unicode MS"/>
                                <w:sz w:val="28"/>
                                <w:u w:val="single"/>
                              </w:rPr>
                              <w:t>to make us a more diverse country</w:t>
                            </w:r>
                            <w:r w:rsidRPr="000B2F1A">
                              <w:rPr>
                                <w:rFonts w:asciiTheme="majorHAnsi" w:hAnsiTheme="majorHAnsi" w:cs="Arial Unicode MS"/>
                                <w:sz w:val="28"/>
                              </w:rPr>
                              <w:t>. Do you agree that this should be a goal of US immigration policy? Why or why not?</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8" o:spid="_x0000_s1030" type="#_x0000_t202" style="position:absolute;margin-left:23.1pt;margin-top:7.45pt;width:511.9pt;height:144.7pt;z-index:2516608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" strokeweight=".5pt">
                <v:textbox inset="7.45pt,3.85pt,7.45pt,3.85pt">
                  <w:txbxContent>
                    <w:p w14:paraId="390B1A6D" w14:textId="77777777" w:rsidR="005D3835" w:rsidRDefault="005D3835">
                      <w:pPr>
                        <w:pStyle w:val="Heading1"/>
                        <w:rPr>
                          <w:sz w:val="32"/>
                          <w:szCs w:val="32"/>
                        </w:rPr>
                      </w:pPr>
                      <w:r>
                        <w:rPr>
                          <w:sz w:val="32"/>
                          <w:szCs w:val="32"/>
                        </w:rPr>
                        <w:t>QUESTION</w:t>
                      </w:r>
                    </w:p>
                    <w:p w14:paraId="7A01A46E" w14:textId="77777777" w:rsidR="005D3835" w:rsidRPr="000B2F1A" w:rsidRDefault="005D3835" w:rsidP="004248A7">
                      <w:pPr>
                        <w:ind w:left="270"/>
                        <w:rPr>
                          <w:rFonts w:asciiTheme="majorHAnsi" w:hAnsiTheme="majorHAnsi" w:cs="Arial Unicode MS"/>
                          <w:sz w:val="28"/>
                        </w:rPr>
                      </w:pPr>
                      <w:r w:rsidRPr="000B2F1A">
                        <w:rPr>
                          <w:rFonts w:asciiTheme="majorHAnsi" w:hAnsiTheme="majorHAnsi" w:cs="Arial Unicode MS"/>
                          <w:sz w:val="28"/>
                        </w:rPr>
                        <w:t xml:space="preserve">1. The diversity visa lottery is designed to increase the number of immigrants from countries that send few immigrants to the United States, in order </w:t>
                      </w:r>
                      <w:r w:rsidRPr="000B2F1A">
                        <w:rPr>
                          <w:rFonts w:asciiTheme="majorHAnsi" w:hAnsiTheme="majorHAnsi" w:cs="Arial Unicode MS"/>
                          <w:sz w:val="28"/>
                          <w:u w:val="single"/>
                        </w:rPr>
                        <w:t>to make us a more diverse country</w:t>
                      </w:r>
                      <w:r w:rsidRPr="000B2F1A">
                        <w:rPr>
                          <w:rFonts w:asciiTheme="majorHAnsi" w:hAnsiTheme="majorHAnsi" w:cs="Arial Unicode MS"/>
                          <w:sz w:val="28"/>
                        </w:rPr>
                        <w:t>. Do you agree that this should be a goal of US immigration policy? Why or why not?</w:t>
                      </w:r>
                    </w:p>
                  </w:txbxContent>
                </v:textbox>
              </v:shape>
            </w:pict>
          </mc:Fallback>
        </mc:AlternateContent>
      </w:r>
    </w:p>
    <w:p w14:paraId="7E65ABA2" w14:textId="77777777" w:rsidR="00203A50" w:rsidRPr="00892FC0" w:rsidRDefault="00203A50">
      <w:pPr>
        <w:pStyle w:val="NormalWeb"/>
        <w:spacing w:before="0" w:after="0"/>
        <w:rPr>
          <w:rFonts w:asciiTheme="majorHAnsi" w:hAnsiTheme="majorHAnsi" w:cs="Arial"/>
          <w:b/>
          <w:bCs/>
          <w:sz w:val="18"/>
        </w:rPr>
      </w:pPr>
    </w:p>
    <w:p w14:paraId="1D7657D2" w14:textId="77777777" w:rsidR="00203A50" w:rsidRPr="00892FC0" w:rsidRDefault="00203A50">
      <w:pPr>
        <w:pStyle w:val="NormalWeb"/>
        <w:spacing w:before="0" w:after="0"/>
        <w:rPr>
          <w:rFonts w:asciiTheme="majorHAnsi" w:hAnsiTheme="majorHAnsi" w:cs="Arial"/>
          <w:b/>
          <w:bCs/>
          <w:sz w:val="18"/>
        </w:rPr>
      </w:pPr>
    </w:p>
    <w:p w14:paraId="6013D167" w14:textId="77777777" w:rsidR="00203A50" w:rsidRPr="00892FC0" w:rsidRDefault="00203A50">
      <w:pPr>
        <w:pStyle w:val="NormalWeb"/>
        <w:spacing w:before="0" w:after="0"/>
        <w:jc w:val="center"/>
        <w:rPr>
          <w:rFonts w:asciiTheme="majorHAnsi" w:hAnsiTheme="majorHAnsi" w:cs="Arial"/>
          <w:b/>
          <w:bCs/>
          <w:sz w:val="18"/>
        </w:rPr>
      </w:pPr>
    </w:p>
    <w:p w14:paraId="73554C82" w14:textId="77777777" w:rsidR="00203A50" w:rsidRPr="00892FC0" w:rsidRDefault="00203A50">
      <w:pPr>
        <w:rPr>
          <w:rFonts w:asciiTheme="majorHAnsi" w:hAnsiTheme="majorHAnsi"/>
          <w:sz w:val="18"/>
        </w:rPr>
      </w:pPr>
    </w:p>
    <w:p w14:paraId="2A650D3E" w14:textId="7108C3A2" w:rsidR="00203A50" w:rsidRPr="00892FC0" w:rsidRDefault="00203A50">
      <w:pPr>
        <w:rPr>
          <w:rFonts w:asciiTheme="majorHAnsi" w:hAnsiTheme="majorHAnsi"/>
          <w:sz w:val="18"/>
        </w:rPr>
      </w:pPr>
    </w:p>
    <w:p w14:paraId="01B9BA4D" w14:textId="77777777" w:rsidR="00203A50" w:rsidRPr="00892FC0" w:rsidRDefault="00203A50">
      <w:pPr>
        <w:rPr>
          <w:rFonts w:asciiTheme="majorHAnsi" w:hAnsiTheme="majorHAnsi" w:cs="Arial"/>
          <w:sz w:val="18"/>
        </w:rPr>
      </w:pPr>
    </w:p>
    <w:p w14:paraId="4D2CC6FB" w14:textId="77777777" w:rsidR="00203A50" w:rsidRPr="00892FC0" w:rsidRDefault="00203A50">
      <w:pPr>
        <w:rPr>
          <w:rFonts w:asciiTheme="majorHAnsi" w:hAnsiTheme="majorHAnsi" w:cs="Arial"/>
          <w:sz w:val="18"/>
        </w:rPr>
      </w:pPr>
    </w:p>
    <w:p w14:paraId="49DA6F11" w14:textId="77777777" w:rsidR="00203A50" w:rsidRPr="00892FC0" w:rsidRDefault="00203A50">
      <w:pPr>
        <w:rPr>
          <w:rFonts w:asciiTheme="majorHAnsi" w:hAnsiTheme="majorHAnsi" w:cs="Arial"/>
          <w:sz w:val="18"/>
        </w:rPr>
      </w:pPr>
    </w:p>
    <w:p w14:paraId="5BE3AE86" w14:textId="77777777" w:rsidR="00203A50" w:rsidRPr="00892FC0" w:rsidRDefault="00203A50">
      <w:pPr>
        <w:pStyle w:val="NormalWeb"/>
        <w:rPr>
          <w:rFonts w:asciiTheme="majorHAnsi" w:hAnsiTheme="majorHAnsi"/>
          <w:sz w:val="18"/>
        </w:rPr>
      </w:pPr>
    </w:p>
    <w:p w14:paraId="48AB323B" w14:textId="77777777" w:rsidR="00203A50" w:rsidRPr="00892FC0" w:rsidRDefault="00203A50">
      <w:pPr>
        <w:pStyle w:val="NormalWeb"/>
        <w:rPr>
          <w:rFonts w:asciiTheme="majorHAnsi" w:hAnsiTheme="majorHAnsi"/>
          <w:sz w:val="18"/>
        </w:rPr>
      </w:pPr>
    </w:p>
    <w:p w14:paraId="6AB2DC52" w14:textId="77777777" w:rsidR="000B2F1A" w:rsidRPr="00892FC0" w:rsidRDefault="000B2F1A">
      <w:pPr>
        <w:rPr>
          <w:rFonts w:asciiTheme="majorHAnsi" w:eastAsia="Arial Unicode MS" w:hAnsiTheme="majorHAnsi" w:cs="Arial Unicode MS"/>
          <w:b/>
          <w:bCs/>
          <w:sz w:val="24"/>
          <w:szCs w:val="26"/>
        </w:rPr>
      </w:pPr>
    </w:p>
    <w:p w14:paraId="72124394" w14:textId="01AA2A56" w:rsidR="0043763A" w:rsidRDefault="00203A50" w:rsidP="005D3835">
      <w:pPr>
        <w:ind w:left="630" w:right="90"/>
        <w:rPr>
          <w:rFonts w:asciiTheme="majorHAnsi" w:eastAsia="Arial Unicode MS" w:hAnsiTheme="majorHAnsi" w:cs="Arial Unicode MS"/>
          <w:sz w:val="28"/>
          <w:szCs w:val="24"/>
        </w:rPr>
      </w:pPr>
      <w:r w:rsidRPr="00570FA6">
        <w:rPr>
          <w:rFonts w:asciiTheme="majorHAnsi" w:eastAsia="Arial Unicode MS" w:hAnsiTheme="majorHAnsi" w:cs="Arial Unicode MS"/>
          <w:b/>
          <w:bCs/>
          <w:sz w:val="28"/>
          <w:szCs w:val="26"/>
        </w:rPr>
        <w:t xml:space="preserve">What about refugees?  </w:t>
      </w:r>
      <w:r w:rsidRPr="00570FA6">
        <w:rPr>
          <w:rFonts w:asciiTheme="majorHAnsi" w:eastAsia="Arial Unicode MS" w:hAnsiTheme="majorHAnsi" w:cs="Arial Unicode MS"/>
          <w:sz w:val="28"/>
          <w:szCs w:val="24"/>
        </w:rPr>
        <w:t>Refugees are those people whose lives are threatened by ongoing political violence or crisis situations (like famine) in their home countries.  They fall outside of the normal visa system because their cases are considered emergencies.  Refugee visas are considered on a case-by-c</w:t>
      </w:r>
      <w:r w:rsidR="0043763A">
        <w:rPr>
          <w:rFonts w:asciiTheme="majorHAnsi" w:eastAsia="Arial Unicode MS" w:hAnsiTheme="majorHAnsi" w:cs="Arial Unicode MS"/>
          <w:sz w:val="28"/>
          <w:szCs w:val="24"/>
        </w:rPr>
        <w:t xml:space="preserve">ase basis and the </w:t>
      </w:r>
      <w:r w:rsidR="005D3835">
        <w:rPr>
          <w:rFonts w:asciiTheme="majorHAnsi" w:eastAsia="Arial Unicode MS" w:hAnsiTheme="majorHAnsi" w:cs="Arial Unicode MS"/>
          <w:sz w:val="28"/>
          <w:szCs w:val="24"/>
        </w:rPr>
        <w:t>p</w:t>
      </w:r>
      <w:r w:rsidRPr="00570FA6">
        <w:rPr>
          <w:rFonts w:asciiTheme="majorHAnsi" w:eastAsia="Arial Unicode MS" w:hAnsiTheme="majorHAnsi" w:cs="Arial Unicode MS"/>
          <w:sz w:val="28"/>
          <w:szCs w:val="24"/>
        </w:rPr>
        <w:t xml:space="preserve">resident sets the number of refugee visas given out each year.  In recent years, refugees have made up 17% of all </w:t>
      </w:r>
      <w:r w:rsidR="004248A7">
        <w:rPr>
          <w:rFonts w:asciiTheme="majorHAnsi" w:eastAsia="Arial Unicode MS" w:hAnsiTheme="majorHAnsi" w:cs="Arial Unicode MS"/>
          <w:sz w:val="28"/>
          <w:szCs w:val="24"/>
        </w:rPr>
        <w:t>LPRs</w:t>
      </w:r>
      <w:r w:rsidRPr="00570FA6">
        <w:rPr>
          <w:rFonts w:asciiTheme="majorHAnsi" w:eastAsia="Arial Unicode MS" w:hAnsiTheme="majorHAnsi" w:cs="Arial Unicode MS"/>
          <w:sz w:val="28"/>
          <w:szCs w:val="24"/>
        </w:rPr>
        <w:t xml:space="preserve"> immigrating to the U.S.</w:t>
      </w:r>
      <w:r w:rsidR="00186CAF">
        <w:rPr>
          <w:rFonts w:asciiTheme="majorHAnsi" w:eastAsia="Arial Unicode MS" w:hAnsiTheme="majorHAnsi" w:cs="Arial Unicode MS"/>
          <w:sz w:val="28"/>
          <w:szCs w:val="24"/>
        </w:rPr>
        <w:t xml:space="preserve">  </w:t>
      </w:r>
    </w:p>
    <w:p w14:paraId="34D199BE" w14:textId="77777777" w:rsidR="0043763A" w:rsidRDefault="0043763A" w:rsidP="00570FA6">
      <w:pPr>
        <w:ind w:left="630" w:right="270"/>
        <w:rPr>
          <w:rFonts w:asciiTheme="majorHAnsi" w:eastAsia="Arial Unicode MS" w:hAnsiTheme="majorHAnsi" w:cs="Arial Unicode MS"/>
          <w:sz w:val="28"/>
          <w:szCs w:val="24"/>
        </w:rPr>
      </w:pPr>
    </w:p>
    <w:p w14:paraId="27392F4E" w14:textId="680E7342" w:rsidR="00203A50" w:rsidRDefault="00186CAF" w:rsidP="00570FA6">
      <w:pPr>
        <w:ind w:left="630" w:right="270"/>
        <w:rPr>
          <w:rFonts w:asciiTheme="majorHAnsi" w:eastAsia="Arial Unicode MS" w:hAnsiTheme="majorHAnsi" w:cs="Arial Unicode MS"/>
          <w:sz w:val="28"/>
          <w:szCs w:val="24"/>
        </w:rPr>
      </w:pPr>
      <w:r>
        <w:rPr>
          <w:rFonts w:asciiTheme="majorHAnsi" w:eastAsia="Arial Unicode MS" w:hAnsiTheme="majorHAnsi" w:cs="Arial Unicode MS"/>
          <w:sz w:val="28"/>
          <w:szCs w:val="24"/>
        </w:rPr>
        <w:t xml:space="preserve">Another category of immigrants similar to refugees </w:t>
      </w:r>
      <w:proofErr w:type="gramStart"/>
      <w:r>
        <w:rPr>
          <w:rFonts w:asciiTheme="majorHAnsi" w:eastAsia="Arial Unicode MS" w:hAnsiTheme="majorHAnsi" w:cs="Arial Unicode MS"/>
          <w:sz w:val="28"/>
          <w:szCs w:val="24"/>
        </w:rPr>
        <w:t>are</w:t>
      </w:r>
      <w:proofErr w:type="gramEnd"/>
      <w:r>
        <w:rPr>
          <w:rFonts w:asciiTheme="majorHAnsi" w:eastAsia="Arial Unicode MS" w:hAnsiTheme="majorHAnsi" w:cs="Arial Unicode MS"/>
          <w:sz w:val="28"/>
          <w:szCs w:val="24"/>
        </w:rPr>
        <w:t xml:space="preserve"> </w:t>
      </w:r>
      <w:r>
        <w:rPr>
          <w:rFonts w:asciiTheme="majorHAnsi" w:eastAsia="Arial Unicode MS" w:hAnsiTheme="majorHAnsi" w:cs="Arial Unicode MS"/>
          <w:b/>
          <w:sz w:val="28"/>
          <w:szCs w:val="24"/>
        </w:rPr>
        <w:t>Asylum Seekers</w:t>
      </w:r>
      <w:r>
        <w:rPr>
          <w:rFonts w:asciiTheme="majorHAnsi" w:eastAsia="Arial Unicode MS" w:hAnsiTheme="majorHAnsi" w:cs="Arial Unicode MS"/>
          <w:sz w:val="28"/>
          <w:szCs w:val="24"/>
        </w:rPr>
        <w:t xml:space="preserve">.  They are people who arrive in the U.S. and then apply for refugee status.  If they are granted asylum, they are </w:t>
      </w:r>
      <w:r w:rsidR="0043763A">
        <w:rPr>
          <w:rFonts w:asciiTheme="majorHAnsi" w:eastAsia="Arial Unicode MS" w:hAnsiTheme="majorHAnsi" w:cs="Arial Unicode MS"/>
          <w:sz w:val="28"/>
          <w:szCs w:val="24"/>
        </w:rPr>
        <w:t xml:space="preserve">considered </w:t>
      </w:r>
      <w:r w:rsidR="004248A7">
        <w:rPr>
          <w:rFonts w:asciiTheme="majorHAnsi" w:eastAsia="Arial Unicode MS" w:hAnsiTheme="majorHAnsi" w:cs="Arial Unicode MS"/>
          <w:sz w:val="28"/>
          <w:szCs w:val="24"/>
        </w:rPr>
        <w:t>LPRs</w:t>
      </w:r>
      <w:r>
        <w:rPr>
          <w:rFonts w:asciiTheme="majorHAnsi" w:eastAsia="Arial Unicode MS" w:hAnsiTheme="majorHAnsi" w:cs="Arial Unicode MS"/>
          <w:sz w:val="28"/>
          <w:szCs w:val="24"/>
        </w:rPr>
        <w:t>.  While they await a ruling on their status from an immigration judg</w:t>
      </w:r>
      <w:r w:rsidR="0043763A">
        <w:rPr>
          <w:rFonts w:asciiTheme="majorHAnsi" w:eastAsia="Arial Unicode MS" w:hAnsiTheme="majorHAnsi" w:cs="Arial Unicode MS"/>
          <w:sz w:val="28"/>
          <w:szCs w:val="24"/>
        </w:rPr>
        <w:t>e, they are not allowed to work but they may receive food stamps, Medicaid (</w:t>
      </w:r>
      <w:proofErr w:type="spellStart"/>
      <w:r w:rsidR="0043763A">
        <w:rPr>
          <w:rFonts w:asciiTheme="majorHAnsi" w:eastAsia="Arial Unicode MS" w:hAnsiTheme="majorHAnsi" w:cs="Arial Unicode MS"/>
          <w:sz w:val="28"/>
          <w:szCs w:val="24"/>
        </w:rPr>
        <w:t>MaineCare</w:t>
      </w:r>
      <w:proofErr w:type="spellEnd"/>
      <w:r w:rsidR="0043763A">
        <w:rPr>
          <w:rFonts w:asciiTheme="majorHAnsi" w:eastAsia="Arial Unicode MS" w:hAnsiTheme="majorHAnsi" w:cs="Arial Unicode MS"/>
          <w:sz w:val="28"/>
          <w:szCs w:val="24"/>
        </w:rPr>
        <w:t>), and General Assistance vouchers.</w:t>
      </w:r>
    </w:p>
    <w:p w14:paraId="78BD7CA3" w14:textId="77777777" w:rsidR="0043763A" w:rsidRPr="005D3835" w:rsidRDefault="0043763A" w:rsidP="0043763A">
      <w:pPr>
        <w:ind w:right="270"/>
        <w:rPr>
          <w:rFonts w:asciiTheme="majorHAnsi" w:eastAsia="Arial Unicode MS" w:hAnsiTheme="majorHAnsi" w:cs="Arial Unicode MS"/>
          <w:sz w:val="12"/>
          <w:szCs w:val="24"/>
        </w:rPr>
      </w:pPr>
    </w:p>
    <w:p w14:paraId="57D896CE" w14:textId="77777777" w:rsidR="00203A50" w:rsidRPr="00892FC0" w:rsidRDefault="000213A0">
      <w:pPr>
        <w:pStyle w:val="NormalWeb"/>
        <w:rPr>
          <w:rFonts w:asciiTheme="majorHAnsi" w:hAnsiTheme="majorHAnsi"/>
          <w:sz w:val="18"/>
        </w:rPr>
      </w:pPr>
      <w:r w:rsidRPr="00892FC0">
        <w:rPr>
          <w:rFonts w:asciiTheme="majorHAnsi" w:hAnsiTheme="majorHAnsi"/>
          <w:noProof/>
          <w:sz w:val="18"/>
        </w:rPr>
        <mc:AlternateContent>
          <mc:Choice Requires="wps">
            <w:drawing>
              <wp:anchor distT="0" distB="0" distL="114935" distR="114935" simplePos="0" relativeHeight="251657728" behindDoc="0" locked="0" layoutInCell="1" allowOverlap="1" wp14:anchorId="3A352751" wp14:editId="00E29A1A">
                <wp:simplePos x="0" y="0"/>
                <wp:positionH relativeFrom="column">
                  <wp:posOffset>330200</wp:posOffset>
                </wp:positionH>
                <wp:positionV relativeFrom="paragraph">
                  <wp:posOffset>140335</wp:posOffset>
                </wp:positionV>
                <wp:extent cx="6451600" cy="573405"/>
                <wp:effectExtent l="0" t="0" r="25400" b="3619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1600" cy="573405"/>
                        </a:xfrm>
                        <a:prstGeom prst="rect">
                          <a:avLst/>
                        </a:prstGeom>
                        <a:solidFill>
                          <a:srgbClr val="FFFFFF"/>
                        </a:solidFill>
                        <a:ln w="6350">
                          <a:solidFill>
                            <a:srgbClr val="000000"/>
                          </a:solidFill>
                          <a:miter lim="800000"/>
                          <a:headEnd/>
                          <a:tailEnd/>
                        </a:ln>
                      </wps:spPr>
                      <wps:txbx>
                        <w:txbxContent>
                          <w:p w14:paraId="32DC8997" w14:textId="103E841B" w:rsidR="005D3835" w:rsidRPr="000B2F1A" w:rsidRDefault="005D3835">
                            <w:pPr>
                              <w:rPr>
                                <w:rFonts w:asciiTheme="majorHAnsi" w:eastAsia="SimSun" w:hAnsiTheme="majorHAnsi" w:cs="Eras Bold ITC"/>
                                <w:sz w:val="32"/>
                              </w:rPr>
                            </w:pPr>
                            <w:r w:rsidRPr="000B2F1A">
                              <w:rPr>
                                <w:rFonts w:asciiTheme="majorHAnsi" w:eastAsia="SimSun" w:hAnsiTheme="majorHAnsi" w:cs="Eras Bold ITC"/>
                                <w:b/>
                                <w:sz w:val="32"/>
                              </w:rPr>
                              <w:t>Section Three</w:t>
                            </w:r>
                            <w:r w:rsidRPr="000B2F1A">
                              <w:rPr>
                                <w:rFonts w:asciiTheme="majorHAnsi" w:eastAsia="SimSun" w:hAnsiTheme="majorHAnsi" w:cs="Eras Bold ITC"/>
                                <w:sz w:val="32"/>
                              </w:rPr>
                              <w:t>– Many immigrants come here and never become citizens…for those that want to become ci</w:t>
                            </w:r>
                            <w:r>
                              <w:rPr>
                                <w:rFonts w:asciiTheme="majorHAnsi" w:eastAsia="SimSun" w:hAnsiTheme="majorHAnsi" w:cs="Eras Bold ITC"/>
                                <w:sz w:val="32"/>
                              </w:rPr>
                              <w:t>tizens, what do they have to do?</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1" type="#_x0000_t202" style="position:absolute;margin-left:26pt;margin-top:11.05pt;width:508pt;height:45.15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" strokeweight=".5pt">
                <v:textbox inset="7.45pt,3.85pt,7.45pt,3.85pt">
                  <w:txbxContent>
                    <w:p w14:paraId="32DC8997" w14:textId="103E841B" w:rsidR="00892FC0" w:rsidRPr="000B2F1A" w:rsidRDefault="00892FC0">
                      <w:pPr>
                        <w:rPr>
                          <w:rFonts w:asciiTheme="majorHAnsi" w:eastAsia="SimSun" w:hAnsiTheme="majorHAnsi" w:cs="Eras Bold ITC"/>
                          <w:sz w:val="32"/>
                        </w:rPr>
                      </w:pPr>
                      <w:r w:rsidRPr="000B2F1A">
                        <w:rPr>
                          <w:rFonts w:asciiTheme="majorHAnsi" w:eastAsia="SimSun" w:hAnsiTheme="majorHAnsi" w:cs="Eras Bold ITC"/>
                          <w:b/>
                          <w:sz w:val="32"/>
                        </w:rPr>
                        <w:t>Section Three</w:t>
                      </w:r>
                      <w:r w:rsidRPr="000B2F1A">
                        <w:rPr>
                          <w:rFonts w:asciiTheme="majorHAnsi" w:eastAsia="SimSun" w:hAnsiTheme="majorHAnsi" w:cs="Eras Bold ITC"/>
                          <w:sz w:val="32"/>
                        </w:rPr>
                        <w:t>– Many immigrants come here and never become citizens…for those that want to become ci</w:t>
                      </w:r>
                      <w:r w:rsidR="00570FA6">
                        <w:rPr>
                          <w:rFonts w:asciiTheme="majorHAnsi" w:eastAsia="SimSun" w:hAnsiTheme="majorHAnsi" w:cs="Eras Bold ITC"/>
                          <w:sz w:val="32"/>
                        </w:rPr>
                        <w:t>tizens, what do they have to do?</w:t>
                      </w:r>
                    </w:p>
                  </w:txbxContent>
                </v:textbox>
              </v:shape>
            </w:pict>
          </mc:Fallback>
        </mc:AlternateContent>
      </w:r>
    </w:p>
    <w:p w14:paraId="69223A5B" w14:textId="77777777" w:rsidR="005D3835" w:rsidRDefault="005D3835" w:rsidP="00570FA6">
      <w:pPr>
        <w:pStyle w:val="NormalWeb"/>
        <w:ind w:left="540"/>
        <w:rPr>
          <w:rFonts w:asciiTheme="majorHAnsi" w:hAnsiTheme="majorHAnsi"/>
          <w:b/>
          <w:bCs/>
          <w:sz w:val="28"/>
          <w:u w:val="single"/>
        </w:rPr>
      </w:pPr>
    </w:p>
    <w:p w14:paraId="43240580" w14:textId="0793C2A8" w:rsidR="00203A50" w:rsidRPr="00570FA6" w:rsidRDefault="00203A50" w:rsidP="00570FA6">
      <w:pPr>
        <w:pStyle w:val="NormalWeb"/>
        <w:ind w:left="540"/>
        <w:rPr>
          <w:rFonts w:asciiTheme="majorHAnsi" w:hAnsiTheme="majorHAnsi"/>
          <w:sz w:val="28"/>
        </w:rPr>
      </w:pPr>
      <w:r w:rsidRPr="00570FA6">
        <w:rPr>
          <w:rFonts w:asciiTheme="majorHAnsi" w:hAnsiTheme="majorHAnsi"/>
          <w:b/>
          <w:bCs/>
          <w:sz w:val="28"/>
          <w:u w:val="single"/>
        </w:rPr>
        <w:t>Eligibility</w:t>
      </w:r>
      <w:r w:rsidRPr="00570FA6">
        <w:rPr>
          <w:rFonts w:asciiTheme="majorHAnsi" w:hAnsiTheme="majorHAnsi"/>
          <w:b/>
          <w:bCs/>
          <w:sz w:val="28"/>
        </w:rPr>
        <w:t>:</w:t>
      </w:r>
      <w:r w:rsidRPr="00570FA6">
        <w:rPr>
          <w:rFonts w:asciiTheme="majorHAnsi" w:hAnsiTheme="majorHAnsi"/>
          <w:sz w:val="28"/>
        </w:rPr>
        <w:t xml:space="preserve"> An applicant for citizenship must be at least 18 years of age, and must have resided continuously in the U.S. as a </w:t>
      </w:r>
      <w:r w:rsidR="004248A7">
        <w:rPr>
          <w:rFonts w:asciiTheme="majorHAnsi" w:hAnsiTheme="majorHAnsi"/>
          <w:sz w:val="28"/>
        </w:rPr>
        <w:t>LPR</w:t>
      </w:r>
      <w:r w:rsidRPr="00570FA6">
        <w:rPr>
          <w:rFonts w:asciiTheme="majorHAnsi" w:hAnsiTheme="majorHAnsi"/>
          <w:sz w:val="28"/>
        </w:rPr>
        <w:t xml:space="preserve"> for at least five years prior to filing. Immigrants who </w:t>
      </w:r>
      <w:r w:rsidR="005D3835">
        <w:rPr>
          <w:rFonts w:asciiTheme="majorHAnsi" w:hAnsiTheme="majorHAnsi"/>
          <w:sz w:val="28"/>
        </w:rPr>
        <w:t>are</w:t>
      </w:r>
      <w:r w:rsidRPr="00570FA6">
        <w:rPr>
          <w:rFonts w:asciiTheme="majorHAnsi" w:hAnsiTheme="majorHAnsi"/>
          <w:sz w:val="28"/>
        </w:rPr>
        <w:t xml:space="preserve"> married to a U.S. citizen and immigrants who </w:t>
      </w:r>
      <w:r w:rsidR="005D3835">
        <w:rPr>
          <w:rFonts w:asciiTheme="majorHAnsi" w:hAnsiTheme="majorHAnsi"/>
          <w:sz w:val="28"/>
        </w:rPr>
        <w:t>serve</w:t>
      </w:r>
      <w:r w:rsidRPr="00570FA6">
        <w:rPr>
          <w:rFonts w:asciiTheme="majorHAnsi" w:hAnsiTheme="majorHAnsi"/>
          <w:sz w:val="28"/>
        </w:rPr>
        <w:t xml:space="preserve"> in the armed forces can generally naturalize after just three years. (In 2002, President Bush issued an Executive Order speeding up naturalization for noncitizens serving in active-duty during the "war on terrorism.") Children who are adopted from another country automatically have U.S. citizenship conferred to them as long as one or both parents are U.S. citizens, the child is under 18, and the child is legally residing in the U.S. with the U.S. citizen parent or parents.</w:t>
      </w:r>
      <w:bookmarkStart w:id="0" w:name="_GoBack"/>
      <w:bookmarkEnd w:id="0"/>
    </w:p>
    <w:p w14:paraId="57F3D43E" w14:textId="20DF1F3A" w:rsidR="00203A50" w:rsidRPr="00570FA6" w:rsidRDefault="00203A50" w:rsidP="00570FA6">
      <w:pPr>
        <w:pStyle w:val="NormalWeb"/>
        <w:ind w:left="540"/>
        <w:rPr>
          <w:rFonts w:asciiTheme="majorHAnsi" w:hAnsiTheme="majorHAnsi"/>
          <w:sz w:val="28"/>
        </w:rPr>
      </w:pPr>
      <w:r w:rsidRPr="00570FA6">
        <w:rPr>
          <w:rFonts w:asciiTheme="majorHAnsi" w:hAnsiTheme="majorHAnsi"/>
          <w:sz w:val="28"/>
          <w:u w:val="single"/>
        </w:rPr>
        <w:t>Other requirements</w:t>
      </w:r>
      <w:r w:rsidRPr="00570FA6">
        <w:rPr>
          <w:rFonts w:asciiTheme="majorHAnsi" w:hAnsiTheme="majorHAnsi"/>
          <w:sz w:val="28"/>
        </w:rPr>
        <w:t xml:space="preserve">:  Immigrants must be of "good moral character," usually determined by checking with the FBI for any record of a criminal background. A person must also demonstrate an ability to speak, read, and write ordinary English and have a general understanding of U.S. government and history. </w:t>
      </w:r>
      <w:r w:rsidR="005D3835">
        <w:rPr>
          <w:rFonts w:asciiTheme="majorHAnsi" w:hAnsiTheme="majorHAnsi"/>
          <w:sz w:val="28"/>
        </w:rPr>
        <w:t>There are language exceptions for immigrants arriving at age 55 or older.</w:t>
      </w:r>
      <w:r w:rsidRPr="00570FA6">
        <w:rPr>
          <w:rFonts w:asciiTheme="majorHAnsi" w:hAnsiTheme="majorHAnsi"/>
          <w:sz w:val="28"/>
        </w:rPr>
        <w:t xml:space="preserve"> </w:t>
      </w:r>
      <w:r w:rsidR="005D3835">
        <w:rPr>
          <w:rFonts w:asciiTheme="majorHAnsi" w:hAnsiTheme="majorHAnsi"/>
          <w:sz w:val="28"/>
        </w:rPr>
        <w:t xml:space="preserve"> They</w:t>
      </w:r>
      <w:r w:rsidRPr="00570FA6">
        <w:rPr>
          <w:rFonts w:asciiTheme="majorHAnsi" w:hAnsiTheme="majorHAnsi"/>
          <w:sz w:val="28"/>
        </w:rPr>
        <w:t xml:space="preserve"> must still demonstrate knowledge of U.S. history and government, but they may do so in their native language. </w:t>
      </w:r>
    </w:p>
    <w:p w14:paraId="40223912" w14:textId="2BD9724C" w:rsidR="00203A50" w:rsidRPr="00570FA6" w:rsidRDefault="00203A50" w:rsidP="00570FA6">
      <w:pPr>
        <w:pStyle w:val="NormalWeb"/>
        <w:ind w:left="540"/>
        <w:rPr>
          <w:rFonts w:asciiTheme="majorHAnsi" w:hAnsiTheme="majorHAnsi"/>
          <w:sz w:val="28"/>
        </w:rPr>
      </w:pPr>
      <w:r w:rsidRPr="00570FA6">
        <w:rPr>
          <w:rFonts w:asciiTheme="majorHAnsi" w:hAnsiTheme="majorHAnsi"/>
          <w:b/>
          <w:bCs/>
          <w:sz w:val="28"/>
          <w:u w:val="single"/>
        </w:rPr>
        <w:t>Interview</w:t>
      </w:r>
      <w:r w:rsidRPr="00570FA6">
        <w:rPr>
          <w:rFonts w:asciiTheme="majorHAnsi" w:hAnsiTheme="majorHAnsi"/>
          <w:b/>
          <w:bCs/>
          <w:sz w:val="28"/>
        </w:rPr>
        <w:t>:</w:t>
      </w:r>
      <w:r w:rsidRPr="00570FA6">
        <w:rPr>
          <w:rFonts w:asciiTheme="majorHAnsi" w:hAnsiTheme="majorHAnsi"/>
          <w:sz w:val="28"/>
        </w:rPr>
        <w:t xml:space="preserve"> After submitting an application and</w:t>
      </w:r>
      <w:r w:rsidR="005059FE">
        <w:rPr>
          <w:rFonts w:asciiTheme="majorHAnsi" w:hAnsiTheme="majorHAnsi"/>
          <w:sz w:val="28"/>
        </w:rPr>
        <w:t xml:space="preserve"> $680</w:t>
      </w:r>
      <w:r w:rsidRPr="00570FA6">
        <w:rPr>
          <w:rFonts w:asciiTheme="majorHAnsi" w:hAnsiTheme="majorHAnsi"/>
          <w:sz w:val="28"/>
        </w:rPr>
        <w:t xml:space="preserve"> fee to the Bureau of Citizenship </w:t>
      </w:r>
      <w:proofErr w:type="gramStart"/>
      <w:r w:rsidRPr="00570FA6">
        <w:rPr>
          <w:rFonts w:asciiTheme="majorHAnsi" w:hAnsiTheme="majorHAnsi"/>
          <w:sz w:val="28"/>
        </w:rPr>
        <w:t>and</w:t>
      </w:r>
      <w:proofErr w:type="gramEnd"/>
      <w:r w:rsidRPr="00570FA6">
        <w:rPr>
          <w:rFonts w:asciiTheme="majorHAnsi" w:hAnsiTheme="majorHAnsi"/>
          <w:sz w:val="28"/>
        </w:rPr>
        <w:t xml:space="preserve"> Immigration Services (BCIS), an appointment is made with the applicant to take his or her fingerprints, which are checked by the FBI. An interview is then scheduled with the applicant, during which a BCIS examiner reviews the application and determines if the applicant meets the requirements for U.S. citizenship. To demonstrate English proficiency and knowledge of U.S. history and government, the applicant must be prepared to answer several history and civics questions. They may also be asked to read a sentence or brief passage from a BCIS textbook, and to write a sentence dictated by the examiner.</w:t>
      </w:r>
    </w:p>
    <w:p w14:paraId="7BF44C9D" w14:textId="57B3F502" w:rsidR="00203A50" w:rsidRPr="00570FA6" w:rsidRDefault="005D3835" w:rsidP="00570FA6">
      <w:pPr>
        <w:pStyle w:val="NormalWeb"/>
        <w:ind w:left="540"/>
        <w:rPr>
          <w:rFonts w:asciiTheme="majorHAnsi" w:hAnsiTheme="majorHAnsi"/>
          <w:sz w:val="28"/>
        </w:rPr>
      </w:pPr>
      <w:r w:rsidRPr="00892FC0">
        <w:rPr>
          <w:rFonts w:asciiTheme="majorHAnsi" w:hAnsiTheme="majorHAnsi"/>
          <w:noProof/>
          <w:sz w:val="18"/>
        </w:rPr>
        <mc:AlternateContent>
          <mc:Choice Requires="wps">
            <w:drawing>
              <wp:anchor distT="0" distB="0" distL="114935" distR="114935" simplePos="0" relativeHeight="251658752" behindDoc="0" locked="0" layoutInCell="1" allowOverlap="1" wp14:anchorId="33E08322" wp14:editId="2DCB2FE2">
                <wp:simplePos x="0" y="0"/>
                <wp:positionH relativeFrom="column">
                  <wp:posOffset>127000</wp:posOffset>
                </wp:positionH>
                <wp:positionV relativeFrom="paragraph">
                  <wp:posOffset>1188720</wp:posOffset>
                </wp:positionV>
                <wp:extent cx="6616700" cy="4846320"/>
                <wp:effectExtent l="0" t="0" r="38100" b="3048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6700" cy="4846320"/>
                        </a:xfrm>
                        <a:prstGeom prst="rect">
                          <a:avLst/>
                        </a:prstGeom>
                        <a:solidFill>
                          <a:srgbClr val="FFFFFF"/>
                        </a:solidFill>
                        <a:ln w="6350">
                          <a:solidFill>
                            <a:srgbClr val="000000"/>
                          </a:solidFill>
                          <a:miter lim="800000"/>
                          <a:headEnd/>
                          <a:tailEnd/>
                        </a:ln>
                      </wps:spPr>
                      <wps:txbx>
                        <w:txbxContent>
                          <w:p w14:paraId="2F4BA5AE" w14:textId="77777777" w:rsidR="005D3835" w:rsidRDefault="005D3835">
                            <w:pPr>
                              <w:pStyle w:val="Heading1"/>
                              <w:rPr>
                                <w:sz w:val="32"/>
                                <w:szCs w:val="32"/>
                              </w:rPr>
                            </w:pPr>
                            <w:r>
                              <w:rPr>
                                <w:sz w:val="32"/>
                                <w:szCs w:val="32"/>
                              </w:rPr>
                              <w:t>QUESTIONS</w:t>
                            </w:r>
                          </w:p>
                          <w:p w14:paraId="041FBE5C" w14:textId="2A661CD8" w:rsidR="005D3835" w:rsidRPr="00570FA6" w:rsidRDefault="005D3835" w:rsidP="00570FA6">
                            <w:pPr>
                              <w:pStyle w:val="ListParagraph"/>
                              <w:numPr>
                                <w:ilvl w:val="0"/>
                                <w:numId w:val="7"/>
                              </w:numPr>
                              <w:rPr>
                                <w:rFonts w:asciiTheme="majorHAnsi" w:hAnsiTheme="majorHAnsi" w:cs="Arial Unicode MS"/>
                                <w:sz w:val="28"/>
                                <w:szCs w:val="28"/>
                              </w:rPr>
                            </w:pPr>
                            <w:r w:rsidRPr="00570FA6">
                              <w:rPr>
                                <w:rFonts w:asciiTheme="majorHAnsi" w:hAnsiTheme="majorHAnsi" w:cs="Arial Unicode MS"/>
                                <w:sz w:val="28"/>
                                <w:szCs w:val="28"/>
                              </w:rPr>
                              <w:t>Do you agree with the requirements for citizenship in the US? Would you change them?</w:t>
                            </w:r>
                          </w:p>
                          <w:p w14:paraId="50D68119" w14:textId="77777777" w:rsidR="005D3835" w:rsidRPr="000B2F1A" w:rsidRDefault="005D3835">
                            <w:pPr>
                              <w:ind w:left="360"/>
                              <w:rPr>
                                <w:rFonts w:asciiTheme="majorHAnsi" w:hAnsiTheme="majorHAnsi" w:cs="Arial Unicode MS"/>
                                <w:sz w:val="28"/>
                                <w:szCs w:val="28"/>
                              </w:rPr>
                            </w:pPr>
                          </w:p>
                          <w:p w14:paraId="5D0BF539" w14:textId="77777777" w:rsidR="005D3835" w:rsidRPr="000B2F1A" w:rsidRDefault="005D3835" w:rsidP="00186CAF">
                            <w:pPr>
                              <w:rPr>
                                <w:rFonts w:asciiTheme="majorHAnsi" w:hAnsiTheme="majorHAnsi" w:cs="Arial Unicode MS"/>
                                <w:sz w:val="28"/>
                                <w:szCs w:val="28"/>
                              </w:rPr>
                            </w:pPr>
                          </w:p>
                          <w:p w14:paraId="2ECB859E" w14:textId="77777777" w:rsidR="005D3835" w:rsidRPr="000B2F1A" w:rsidRDefault="005D3835">
                            <w:pPr>
                              <w:ind w:left="360"/>
                              <w:rPr>
                                <w:rFonts w:asciiTheme="majorHAnsi" w:hAnsiTheme="majorHAnsi" w:cs="Arial Unicode MS"/>
                                <w:sz w:val="28"/>
                                <w:szCs w:val="28"/>
                              </w:rPr>
                            </w:pPr>
                          </w:p>
                          <w:p w14:paraId="50D1C62E" w14:textId="74407785" w:rsidR="005D3835" w:rsidRPr="00570FA6" w:rsidRDefault="005D3835" w:rsidP="00570FA6">
                            <w:pPr>
                              <w:pStyle w:val="ListParagraph"/>
                              <w:numPr>
                                <w:ilvl w:val="0"/>
                                <w:numId w:val="7"/>
                              </w:numPr>
                              <w:rPr>
                                <w:rFonts w:asciiTheme="majorHAnsi" w:hAnsiTheme="majorHAnsi" w:cs="Arial Unicode MS"/>
                                <w:sz w:val="28"/>
                                <w:szCs w:val="28"/>
                              </w:rPr>
                            </w:pPr>
                            <w:r w:rsidRPr="00570FA6">
                              <w:rPr>
                                <w:rFonts w:asciiTheme="majorHAnsi" w:hAnsiTheme="majorHAnsi" w:cs="Arial Unicode MS"/>
                                <w:sz w:val="28"/>
                                <w:szCs w:val="28"/>
                              </w:rPr>
                              <w:t>The following are a few of the actual questions immigrants must answer correctly to demonstrate knowledge of the history of our country…</w:t>
                            </w:r>
                          </w:p>
                          <w:p w14:paraId="1AACAD01" w14:textId="77777777" w:rsidR="005D3835" w:rsidRPr="000B2F1A" w:rsidRDefault="005D3835">
                            <w:pPr>
                              <w:numPr>
                                <w:ilvl w:val="0"/>
                                <w:numId w:val="4"/>
                              </w:numPr>
                              <w:tabs>
                                <w:tab w:val="left" w:pos="1080"/>
                              </w:tabs>
                              <w:spacing w:before="280"/>
                              <w:ind w:left="1080"/>
                              <w:rPr>
                                <w:rFonts w:asciiTheme="majorHAnsi" w:hAnsiTheme="majorHAnsi" w:cs="Arial"/>
                                <w:color w:val="000000"/>
                                <w:sz w:val="28"/>
                                <w:szCs w:val="28"/>
                              </w:rPr>
                            </w:pPr>
                            <w:r w:rsidRPr="000B2F1A">
                              <w:rPr>
                                <w:rFonts w:asciiTheme="majorHAnsi" w:hAnsiTheme="majorHAnsi" w:cs="Arial"/>
                                <w:color w:val="000000"/>
                                <w:sz w:val="28"/>
                                <w:szCs w:val="28"/>
                              </w:rPr>
                              <w:t xml:space="preserve">Name one war fought by the United States in the 1900s. </w:t>
                            </w:r>
                          </w:p>
                          <w:p w14:paraId="6D75AE1E" w14:textId="77777777" w:rsidR="005D3835" w:rsidRPr="000B2F1A" w:rsidRDefault="005D3835">
                            <w:pPr>
                              <w:numPr>
                                <w:ilvl w:val="0"/>
                                <w:numId w:val="4"/>
                              </w:numPr>
                              <w:tabs>
                                <w:tab w:val="left" w:pos="1080"/>
                              </w:tabs>
                              <w:ind w:left="1080"/>
                              <w:rPr>
                                <w:rFonts w:asciiTheme="majorHAnsi" w:hAnsiTheme="majorHAnsi" w:cs="Arial"/>
                                <w:color w:val="000000"/>
                                <w:sz w:val="28"/>
                                <w:szCs w:val="28"/>
                              </w:rPr>
                            </w:pPr>
                            <w:r w:rsidRPr="000B2F1A">
                              <w:rPr>
                                <w:rFonts w:asciiTheme="majorHAnsi" w:hAnsiTheme="majorHAnsi" w:cs="Arial"/>
                                <w:color w:val="000000"/>
                                <w:sz w:val="28"/>
                                <w:szCs w:val="28"/>
                              </w:rPr>
                              <w:t xml:space="preserve">What did Susan B. Anthony do? </w:t>
                            </w:r>
                          </w:p>
                          <w:p w14:paraId="56A59BEC" w14:textId="27EFB76A" w:rsidR="005D3835" w:rsidRPr="000B2F1A" w:rsidRDefault="005D3835">
                            <w:pPr>
                              <w:numPr>
                                <w:ilvl w:val="0"/>
                                <w:numId w:val="4"/>
                              </w:numPr>
                              <w:tabs>
                                <w:tab w:val="left" w:pos="1080"/>
                              </w:tabs>
                              <w:ind w:left="1080"/>
                              <w:rPr>
                                <w:rFonts w:asciiTheme="majorHAnsi" w:hAnsiTheme="majorHAnsi" w:cs="Arial"/>
                                <w:color w:val="000000"/>
                                <w:sz w:val="28"/>
                                <w:szCs w:val="28"/>
                              </w:rPr>
                            </w:pPr>
                            <w:r>
                              <w:rPr>
                                <w:rFonts w:asciiTheme="majorHAnsi" w:hAnsiTheme="majorHAnsi" w:cs="Arial"/>
                                <w:color w:val="000000"/>
                                <w:sz w:val="28"/>
                                <w:szCs w:val="28"/>
                              </w:rPr>
                              <w:t>How many Justices are on the U.S. Supreme Court?</w:t>
                            </w:r>
                          </w:p>
                          <w:p w14:paraId="18A1D4E6" w14:textId="0C1AAF11" w:rsidR="005D3835" w:rsidRPr="00186CAF" w:rsidRDefault="005D3835" w:rsidP="00186CAF">
                            <w:pPr>
                              <w:numPr>
                                <w:ilvl w:val="0"/>
                                <w:numId w:val="4"/>
                              </w:numPr>
                              <w:tabs>
                                <w:tab w:val="left" w:pos="1080"/>
                              </w:tabs>
                              <w:spacing w:after="280"/>
                              <w:ind w:left="1080"/>
                              <w:rPr>
                                <w:rFonts w:asciiTheme="majorHAnsi" w:hAnsiTheme="majorHAnsi" w:cs="Arial"/>
                                <w:color w:val="000000"/>
                                <w:sz w:val="28"/>
                                <w:szCs w:val="28"/>
                              </w:rPr>
                            </w:pPr>
                            <w:r w:rsidRPr="000B2F1A">
                              <w:rPr>
                                <w:rFonts w:asciiTheme="majorHAnsi" w:hAnsiTheme="majorHAnsi" w:cs="Arial"/>
                                <w:color w:val="000000"/>
                                <w:sz w:val="28"/>
                                <w:szCs w:val="28"/>
                              </w:rPr>
                              <w:t xml:space="preserve">There were 13 original states. Name three. </w:t>
                            </w:r>
                          </w:p>
                          <w:p w14:paraId="13713ADF" w14:textId="77777777" w:rsidR="005D3835" w:rsidRPr="000B2F1A" w:rsidRDefault="005D3835">
                            <w:pPr>
                              <w:pStyle w:val="BodyTextIndent"/>
                              <w:rPr>
                                <w:rFonts w:asciiTheme="majorHAnsi" w:hAnsiTheme="majorHAnsi"/>
                                <w:sz w:val="28"/>
                                <w:szCs w:val="28"/>
                              </w:rPr>
                            </w:pPr>
                            <w:r w:rsidRPr="000B2F1A">
                              <w:rPr>
                                <w:rFonts w:asciiTheme="majorHAnsi" w:hAnsiTheme="majorHAnsi"/>
                                <w:sz w:val="28"/>
                                <w:szCs w:val="28"/>
                              </w:rPr>
                              <w:t xml:space="preserve">How would you do on this test? </w:t>
                            </w:r>
                          </w:p>
                          <w:p w14:paraId="79EC4324" w14:textId="77777777" w:rsidR="005D3835" w:rsidRPr="000B2F1A" w:rsidRDefault="005D3835" w:rsidP="000B2F1A">
                            <w:pPr>
                              <w:pStyle w:val="BodyTextIndent"/>
                              <w:ind w:left="0"/>
                              <w:rPr>
                                <w:rFonts w:asciiTheme="majorHAnsi" w:hAnsiTheme="majorHAnsi"/>
                                <w:sz w:val="28"/>
                                <w:szCs w:val="28"/>
                              </w:rPr>
                            </w:pPr>
                          </w:p>
                          <w:p w14:paraId="77D8BCE0" w14:textId="77777777" w:rsidR="005D3835" w:rsidRPr="000B2F1A" w:rsidRDefault="005D3835">
                            <w:pPr>
                              <w:pStyle w:val="BodyTextIndent"/>
                              <w:rPr>
                                <w:rFonts w:asciiTheme="majorHAnsi" w:hAnsiTheme="majorHAnsi"/>
                                <w:sz w:val="28"/>
                                <w:szCs w:val="28"/>
                              </w:rPr>
                            </w:pPr>
                            <w:r w:rsidRPr="000B2F1A">
                              <w:rPr>
                                <w:rFonts w:asciiTheme="majorHAnsi" w:hAnsiTheme="majorHAnsi"/>
                                <w:sz w:val="28"/>
                                <w:szCs w:val="28"/>
                              </w:rPr>
                              <w:t>Do you think it is important that immigrants be able to pass a test such as this in order to gain citizenship?</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2" type="#_x0000_t202" style="position:absolute;left:0;text-align:left;margin-left:10pt;margin-top:93.6pt;width:521pt;height:381.6pt;z-index:2516587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" strokeweight=".5pt">
                <v:textbox inset="7.45pt,3.85pt,7.45pt,3.85pt">
                  <w:txbxContent>
                    <w:p w14:paraId="2F4BA5AE" w14:textId="77777777" w:rsidR="005D3835" w:rsidRDefault="005D3835">
                      <w:pPr>
                        <w:pStyle w:val="Heading1"/>
                        <w:rPr>
                          <w:sz w:val="32"/>
                          <w:szCs w:val="32"/>
                        </w:rPr>
                      </w:pPr>
                      <w:r>
                        <w:rPr>
                          <w:sz w:val="32"/>
                          <w:szCs w:val="32"/>
                        </w:rPr>
                        <w:t>QUESTIONS</w:t>
                      </w:r>
                    </w:p>
                    <w:p w14:paraId="041FBE5C" w14:textId="2A661CD8" w:rsidR="005D3835" w:rsidRPr="00570FA6" w:rsidRDefault="005D3835" w:rsidP="00570FA6">
                      <w:pPr>
                        <w:pStyle w:val="ListParagraph"/>
                        <w:numPr>
                          <w:ilvl w:val="0"/>
                          <w:numId w:val="7"/>
                        </w:numPr>
                        <w:rPr>
                          <w:rFonts w:asciiTheme="majorHAnsi" w:hAnsiTheme="majorHAnsi" w:cs="Arial Unicode MS"/>
                          <w:sz w:val="28"/>
                          <w:szCs w:val="28"/>
                        </w:rPr>
                      </w:pPr>
                      <w:r w:rsidRPr="00570FA6">
                        <w:rPr>
                          <w:rFonts w:asciiTheme="majorHAnsi" w:hAnsiTheme="majorHAnsi" w:cs="Arial Unicode MS"/>
                          <w:sz w:val="28"/>
                          <w:szCs w:val="28"/>
                        </w:rPr>
                        <w:t>Do you agree with the requirements for citizenship in the US? Would you change them?</w:t>
                      </w:r>
                    </w:p>
                    <w:p w14:paraId="50D68119" w14:textId="77777777" w:rsidR="005D3835" w:rsidRPr="000B2F1A" w:rsidRDefault="005D3835">
                      <w:pPr>
                        <w:ind w:left="360"/>
                        <w:rPr>
                          <w:rFonts w:asciiTheme="majorHAnsi" w:hAnsiTheme="majorHAnsi" w:cs="Arial Unicode MS"/>
                          <w:sz w:val="28"/>
                          <w:szCs w:val="28"/>
                        </w:rPr>
                      </w:pPr>
                    </w:p>
                    <w:p w14:paraId="5D0BF539" w14:textId="77777777" w:rsidR="005D3835" w:rsidRPr="000B2F1A" w:rsidRDefault="005D3835" w:rsidP="00186CAF">
                      <w:pPr>
                        <w:rPr>
                          <w:rFonts w:asciiTheme="majorHAnsi" w:hAnsiTheme="majorHAnsi" w:cs="Arial Unicode MS"/>
                          <w:sz w:val="28"/>
                          <w:szCs w:val="28"/>
                        </w:rPr>
                      </w:pPr>
                    </w:p>
                    <w:p w14:paraId="2ECB859E" w14:textId="77777777" w:rsidR="005D3835" w:rsidRPr="000B2F1A" w:rsidRDefault="005D3835">
                      <w:pPr>
                        <w:ind w:left="360"/>
                        <w:rPr>
                          <w:rFonts w:asciiTheme="majorHAnsi" w:hAnsiTheme="majorHAnsi" w:cs="Arial Unicode MS"/>
                          <w:sz w:val="28"/>
                          <w:szCs w:val="28"/>
                        </w:rPr>
                      </w:pPr>
                    </w:p>
                    <w:p w14:paraId="50D1C62E" w14:textId="74407785" w:rsidR="005D3835" w:rsidRPr="00570FA6" w:rsidRDefault="005D3835" w:rsidP="00570FA6">
                      <w:pPr>
                        <w:pStyle w:val="ListParagraph"/>
                        <w:numPr>
                          <w:ilvl w:val="0"/>
                          <w:numId w:val="7"/>
                        </w:numPr>
                        <w:rPr>
                          <w:rFonts w:asciiTheme="majorHAnsi" w:hAnsiTheme="majorHAnsi" w:cs="Arial Unicode MS"/>
                          <w:sz w:val="28"/>
                          <w:szCs w:val="28"/>
                        </w:rPr>
                      </w:pPr>
                      <w:r w:rsidRPr="00570FA6">
                        <w:rPr>
                          <w:rFonts w:asciiTheme="majorHAnsi" w:hAnsiTheme="majorHAnsi" w:cs="Arial Unicode MS"/>
                          <w:sz w:val="28"/>
                          <w:szCs w:val="28"/>
                        </w:rPr>
                        <w:t>The following are a few of the actual questions immigrants must answer correctly to demonstrate knowledge of the history of our country…</w:t>
                      </w:r>
                    </w:p>
                    <w:p w14:paraId="1AACAD01" w14:textId="77777777" w:rsidR="005D3835" w:rsidRPr="000B2F1A" w:rsidRDefault="005D3835">
                      <w:pPr>
                        <w:numPr>
                          <w:ilvl w:val="0"/>
                          <w:numId w:val="4"/>
                        </w:numPr>
                        <w:tabs>
                          <w:tab w:val="left" w:pos="1080"/>
                        </w:tabs>
                        <w:spacing w:before="280"/>
                        <w:ind w:left="1080"/>
                        <w:rPr>
                          <w:rFonts w:asciiTheme="majorHAnsi" w:hAnsiTheme="majorHAnsi" w:cs="Arial"/>
                          <w:color w:val="000000"/>
                          <w:sz w:val="28"/>
                          <w:szCs w:val="28"/>
                        </w:rPr>
                      </w:pPr>
                      <w:r w:rsidRPr="000B2F1A">
                        <w:rPr>
                          <w:rFonts w:asciiTheme="majorHAnsi" w:hAnsiTheme="majorHAnsi" w:cs="Arial"/>
                          <w:color w:val="000000"/>
                          <w:sz w:val="28"/>
                          <w:szCs w:val="28"/>
                        </w:rPr>
                        <w:t xml:space="preserve">Name one war fought by the United States in the 1900s. </w:t>
                      </w:r>
                    </w:p>
                    <w:p w14:paraId="6D75AE1E" w14:textId="77777777" w:rsidR="005D3835" w:rsidRPr="000B2F1A" w:rsidRDefault="005D3835">
                      <w:pPr>
                        <w:numPr>
                          <w:ilvl w:val="0"/>
                          <w:numId w:val="4"/>
                        </w:numPr>
                        <w:tabs>
                          <w:tab w:val="left" w:pos="1080"/>
                        </w:tabs>
                        <w:ind w:left="1080"/>
                        <w:rPr>
                          <w:rFonts w:asciiTheme="majorHAnsi" w:hAnsiTheme="majorHAnsi" w:cs="Arial"/>
                          <w:color w:val="000000"/>
                          <w:sz w:val="28"/>
                          <w:szCs w:val="28"/>
                        </w:rPr>
                      </w:pPr>
                      <w:r w:rsidRPr="000B2F1A">
                        <w:rPr>
                          <w:rFonts w:asciiTheme="majorHAnsi" w:hAnsiTheme="majorHAnsi" w:cs="Arial"/>
                          <w:color w:val="000000"/>
                          <w:sz w:val="28"/>
                          <w:szCs w:val="28"/>
                        </w:rPr>
                        <w:t xml:space="preserve">What did Susan B. Anthony do? </w:t>
                      </w:r>
                    </w:p>
                    <w:p w14:paraId="56A59BEC" w14:textId="27EFB76A" w:rsidR="005D3835" w:rsidRPr="000B2F1A" w:rsidRDefault="005D3835">
                      <w:pPr>
                        <w:numPr>
                          <w:ilvl w:val="0"/>
                          <w:numId w:val="4"/>
                        </w:numPr>
                        <w:tabs>
                          <w:tab w:val="left" w:pos="1080"/>
                        </w:tabs>
                        <w:ind w:left="1080"/>
                        <w:rPr>
                          <w:rFonts w:asciiTheme="majorHAnsi" w:hAnsiTheme="majorHAnsi" w:cs="Arial"/>
                          <w:color w:val="000000"/>
                          <w:sz w:val="28"/>
                          <w:szCs w:val="28"/>
                        </w:rPr>
                      </w:pPr>
                      <w:r>
                        <w:rPr>
                          <w:rFonts w:asciiTheme="majorHAnsi" w:hAnsiTheme="majorHAnsi" w:cs="Arial"/>
                          <w:color w:val="000000"/>
                          <w:sz w:val="28"/>
                          <w:szCs w:val="28"/>
                        </w:rPr>
                        <w:t>How many Justices are on the U.S. Supreme Court?</w:t>
                      </w:r>
                    </w:p>
                    <w:p w14:paraId="18A1D4E6" w14:textId="0C1AAF11" w:rsidR="005D3835" w:rsidRPr="00186CAF" w:rsidRDefault="005D3835" w:rsidP="00186CAF">
                      <w:pPr>
                        <w:numPr>
                          <w:ilvl w:val="0"/>
                          <w:numId w:val="4"/>
                        </w:numPr>
                        <w:tabs>
                          <w:tab w:val="left" w:pos="1080"/>
                        </w:tabs>
                        <w:spacing w:after="280"/>
                        <w:ind w:left="1080"/>
                        <w:rPr>
                          <w:rFonts w:asciiTheme="majorHAnsi" w:hAnsiTheme="majorHAnsi" w:cs="Arial"/>
                          <w:color w:val="000000"/>
                          <w:sz w:val="28"/>
                          <w:szCs w:val="28"/>
                        </w:rPr>
                      </w:pPr>
                      <w:r w:rsidRPr="000B2F1A">
                        <w:rPr>
                          <w:rFonts w:asciiTheme="majorHAnsi" w:hAnsiTheme="majorHAnsi" w:cs="Arial"/>
                          <w:color w:val="000000"/>
                          <w:sz w:val="28"/>
                          <w:szCs w:val="28"/>
                        </w:rPr>
                        <w:t xml:space="preserve">There were 13 original states. Name three. </w:t>
                      </w:r>
                    </w:p>
                    <w:p w14:paraId="13713ADF" w14:textId="77777777" w:rsidR="005D3835" w:rsidRPr="000B2F1A" w:rsidRDefault="005D3835">
                      <w:pPr>
                        <w:pStyle w:val="BodyTextIndent"/>
                        <w:rPr>
                          <w:rFonts w:asciiTheme="majorHAnsi" w:hAnsiTheme="majorHAnsi"/>
                          <w:sz w:val="28"/>
                          <w:szCs w:val="28"/>
                        </w:rPr>
                      </w:pPr>
                      <w:r w:rsidRPr="000B2F1A">
                        <w:rPr>
                          <w:rFonts w:asciiTheme="majorHAnsi" w:hAnsiTheme="majorHAnsi"/>
                          <w:sz w:val="28"/>
                          <w:szCs w:val="28"/>
                        </w:rPr>
                        <w:t xml:space="preserve">How would you do on this test? </w:t>
                      </w:r>
                    </w:p>
                    <w:p w14:paraId="79EC4324" w14:textId="77777777" w:rsidR="005D3835" w:rsidRPr="000B2F1A" w:rsidRDefault="005D3835" w:rsidP="000B2F1A">
                      <w:pPr>
                        <w:pStyle w:val="BodyTextIndent"/>
                        <w:ind w:left="0"/>
                        <w:rPr>
                          <w:rFonts w:asciiTheme="majorHAnsi" w:hAnsiTheme="majorHAnsi"/>
                          <w:sz w:val="28"/>
                          <w:szCs w:val="28"/>
                        </w:rPr>
                      </w:pPr>
                    </w:p>
                    <w:p w14:paraId="77D8BCE0" w14:textId="77777777" w:rsidR="005D3835" w:rsidRPr="000B2F1A" w:rsidRDefault="005D3835">
                      <w:pPr>
                        <w:pStyle w:val="BodyTextIndent"/>
                        <w:rPr>
                          <w:rFonts w:asciiTheme="majorHAnsi" w:hAnsiTheme="majorHAnsi"/>
                          <w:sz w:val="28"/>
                          <w:szCs w:val="28"/>
                        </w:rPr>
                      </w:pPr>
                      <w:r w:rsidRPr="000B2F1A">
                        <w:rPr>
                          <w:rFonts w:asciiTheme="majorHAnsi" w:hAnsiTheme="majorHAnsi"/>
                          <w:sz w:val="28"/>
                          <w:szCs w:val="28"/>
                        </w:rPr>
                        <w:t>Do you think it is important that immigrants be able to pass a test such as this in order to gain citizenship?</w:t>
                      </w:r>
                    </w:p>
                  </w:txbxContent>
                </v:textbox>
              </v:shape>
            </w:pict>
          </mc:Fallback>
        </mc:AlternateContent>
      </w:r>
      <w:r w:rsidR="00203A50" w:rsidRPr="00570FA6">
        <w:rPr>
          <w:rFonts w:asciiTheme="majorHAnsi" w:hAnsiTheme="majorHAnsi"/>
          <w:b/>
          <w:bCs/>
          <w:sz w:val="28"/>
          <w:u w:val="single"/>
        </w:rPr>
        <w:t>Oath and Swearing-In</w:t>
      </w:r>
      <w:r w:rsidR="00203A50" w:rsidRPr="00570FA6">
        <w:rPr>
          <w:rFonts w:asciiTheme="majorHAnsi" w:hAnsiTheme="majorHAnsi"/>
          <w:b/>
          <w:bCs/>
          <w:sz w:val="28"/>
        </w:rPr>
        <w:t>:</w:t>
      </w:r>
      <w:r w:rsidR="00203A50" w:rsidRPr="00570FA6">
        <w:rPr>
          <w:rFonts w:asciiTheme="majorHAnsi" w:hAnsiTheme="majorHAnsi"/>
          <w:sz w:val="28"/>
        </w:rPr>
        <w:t xml:space="preserve"> Approved candidates for citizenship must take an </w:t>
      </w:r>
      <w:r w:rsidR="00203A50" w:rsidRPr="00570FA6">
        <w:rPr>
          <w:rFonts w:asciiTheme="majorHAnsi" w:hAnsiTheme="majorHAnsi"/>
          <w:i/>
          <w:iCs/>
          <w:sz w:val="28"/>
        </w:rPr>
        <w:t>Oath of Renunciation and Allegiance</w:t>
      </w:r>
      <w:r w:rsidR="00203A50" w:rsidRPr="00570FA6">
        <w:rPr>
          <w:rFonts w:asciiTheme="majorHAnsi" w:hAnsiTheme="majorHAnsi"/>
          <w:sz w:val="28"/>
        </w:rPr>
        <w:t>, giving up foreign allegiances and swearing to support and defend the Constitution and laws of the U.S.</w:t>
      </w:r>
      <w:r>
        <w:rPr>
          <w:rFonts w:asciiTheme="majorHAnsi" w:hAnsiTheme="majorHAnsi"/>
          <w:sz w:val="28"/>
        </w:rPr>
        <w:t xml:space="preserve"> </w:t>
      </w:r>
      <w:r w:rsidR="00203A50" w:rsidRPr="00570FA6">
        <w:rPr>
          <w:rFonts w:asciiTheme="majorHAnsi" w:hAnsiTheme="majorHAnsi"/>
          <w:sz w:val="28"/>
        </w:rPr>
        <w:t xml:space="preserve"> The final step in the naturalization process is the swearing-in ceremony, which can take place before a judge or in an administrative ceremony.</w:t>
      </w:r>
    </w:p>
    <w:p w14:paraId="662C2482" w14:textId="58372C86" w:rsidR="00203A50" w:rsidRPr="00892FC0" w:rsidRDefault="00203A50">
      <w:pPr>
        <w:pStyle w:val="NormalWeb"/>
        <w:rPr>
          <w:rFonts w:asciiTheme="majorHAnsi" w:hAnsiTheme="majorHAnsi" w:cs="Arial"/>
          <w:sz w:val="18"/>
        </w:rPr>
      </w:pPr>
    </w:p>
    <w:p w14:paraId="46818AA2" w14:textId="77777777" w:rsidR="00203A50" w:rsidRPr="00892FC0" w:rsidRDefault="00203A50">
      <w:pPr>
        <w:pStyle w:val="NormalWeb"/>
        <w:rPr>
          <w:rFonts w:asciiTheme="majorHAnsi" w:hAnsiTheme="majorHAnsi" w:cs="Arial"/>
          <w:sz w:val="18"/>
        </w:rPr>
      </w:pPr>
    </w:p>
    <w:p w14:paraId="72B048E8" w14:textId="77777777" w:rsidR="00203A50" w:rsidRPr="00892FC0" w:rsidRDefault="00203A50">
      <w:pPr>
        <w:pStyle w:val="NormalWeb"/>
        <w:rPr>
          <w:rFonts w:asciiTheme="majorHAnsi" w:hAnsiTheme="majorHAnsi" w:cs="Arial"/>
          <w:sz w:val="18"/>
        </w:rPr>
      </w:pPr>
    </w:p>
    <w:p w14:paraId="6FE9E73C" w14:textId="77777777" w:rsidR="00203A50" w:rsidRPr="00892FC0" w:rsidRDefault="00203A50">
      <w:pPr>
        <w:pStyle w:val="NormalWeb"/>
        <w:rPr>
          <w:rFonts w:asciiTheme="majorHAnsi" w:hAnsiTheme="majorHAnsi" w:cs="Arial"/>
          <w:sz w:val="18"/>
        </w:rPr>
      </w:pPr>
    </w:p>
    <w:p w14:paraId="7B58EBD8" w14:textId="77777777" w:rsidR="00203A50" w:rsidRPr="00892FC0" w:rsidRDefault="00203A50">
      <w:pPr>
        <w:pStyle w:val="NormalWeb"/>
        <w:rPr>
          <w:rFonts w:asciiTheme="majorHAnsi" w:hAnsiTheme="majorHAnsi" w:cs="Arial"/>
          <w:sz w:val="18"/>
        </w:rPr>
      </w:pPr>
    </w:p>
    <w:p w14:paraId="1D5CB1D6" w14:textId="77777777" w:rsidR="00203A50" w:rsidRPr="00892FC0" w:rsidRDefault="00203A50">
      <w:pPr>
        <w:pStyle w:val="NormalWeb"/>
        <w:rPr>
          <w:rFonts w:asciiTheme="majorHAnsi" w:hAnsiTheme="majorHAnsi" w:cs="Arial"/>
          <w:sz w:val="18"/>
        </w:rPr>
      </w:pPr>
    </w:p>
    <w:p w14:paraId="081F15AB" w14:textId="77777777" w:rsidR="00203A50" w:rsidRPr="00892FC0" w:rsidRDefault="00203A50">
      <w:pPr>
        <w:rPr>
          <w:rFonts w:asciiTheme="majorHAnsi" w:hAnsiTheme="majorHAnsi"/>
          <w:sz w:val="18"/>
        </w:rPr>
      </w:pPr>
    </w:p>
    <w:p w14:paraId="2B8EFA11" w14:textId="77777777" w:rsidR="00203A50" w:rsidRPr="00892FC0" w:rsidRDefault="00203A50">
      <w:pPr>
        <w:pStyle w:val="NormalWeb"/>
        <w:rPr>
          <w:rFonts w:asciiTheme="majorHAnsi" w:hAnsiTheme="majorHAnsi" w:cs="Arial"/>
          <w:sz w:val="18"/>
        </w:rPr>
      </w:pPr>
      <w:r w:rsidRPr="00892FC0">
        <w:rPr>
          <w:rFonts w:asciiTheme="majorHAnsi" w:hAnsiTheme="majorHAnsi" w:cs="Arial"/>
          <w:sz w:val="18"/>
        </w:rPr>
        <w:t xml:space="preserve"> </w:t>
      </w:r>
    </w:p>
    <w:p w14:paraId="271C39D1" w14:textId="77777777" w:rsidR="00203A50" w:rsidRPr="00892FC0" w:rsidRDefault="00203A50">
      <w:pPr>
        <w:rPr>
          <w:rFonts w:asciiTheme="majorHAnsi" w:hAnsiTheme="majorHAnsi"/>
          <w:sz w:val="18"/>
        </w:rPr>
      </w:pPr>
    </w:p>
    <w:sectPr w:rsidR="00203A50" w:rsidRPr="00892FC0" w:rsidSect="004248A7">
      <w:pgSz w:w="12240" w:h="15840"/>
      <w:pgMar w:top="720" w:right="1080" w:bottom="45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SimSun">
    <w:altName w:val="宋体"/>
    <w:charset w:val="86"/>
    <w:family w:val="auto"/>
    <w:pitch w:val="variable"/>
  </w:font>
  <w:font w:name="Eras Bold ITC">
    <w:altName w:val="Arial"/>
    <w:charset w:val="00"/>
    <w:family w:val="swiss"/>
    <w:pitch w:val="variable"/>
  </w:font>
  <w:font w:name="Arial Unicode MS">
    <w:panose1 w:val="020B0604020202020204"/>
    <w:charset w:val="00"/>
    <w:family w:val="auto"/>
    <w:pitch w:val="variable"/>
    <w:sig w:usb0="F7FFAFFF" w:usb1="E9DFFFFF" w:usb2="0000003F" w:usb3="00000000" w:csb0="003F01FF" w:csb1="00000000"/>
  </w:font>
  <w:font w:name="Franklin Gothic Book">
    <w:panose1 w:val="020B0503020102020204"/>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nsid w:val="00000003"/>
    <w:multiLevelType w:val="singleLevel"/>
    <w:tmpl w:val="00000003"/>
    <w:name w:val="WW8Num9"/>
    <w:lvl w:ilvl="0">
      <w:start w:val="1"/>
      <w:numFmt w:val="bullet"/>
      <w:lvlText w:val=""/>
      <w:lvlJc w:val="left"/>
      <w:pPr>
        <w:tabs>
          <w:tab w:val="num" w:pos="720"/>
        </w:tabs>
        <w:ind w:left="720" w:hanging="360"/>
      </w:pPr>
      <w:rPr>
        <w:rFonts w:ascii="Symbol" w:hAnsi="Symbol" w:cs="Symbol"/>
        <w:sz w:val="20"/>
      </w:rPr>
    </w:lvl>
  </w:abstractNum>
  <w:abstractNum w:abstractNumId="3">
    <w:nsid w:val="00000004"/>
    <w:multiLevelType w:val="multilevel"/>
    <w:tmpl w:val="1428940E"/>
    <w:name w:val="WW8Num10"/>
    <w:lvl w:ilvl="0">
      <w:start w:val="1"/>
      <w:numFmt w:val="upperLetter"/>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4360F4C"/>
    <w:multiLevelType w:val="hybridMultilevel"/>
    <w:tmpl w:val="90267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6D4168"/>
    <w:multiLevelType w:val="hybridMultilevel"/>
    <w:tmpl w:val="8294DA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9514AE"/>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isplayBackgroundShape/>
  <w:embedSystemFonts/>
  <w:proofState w:spelling="clean" w:grammar="clean"/>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A50"/>
    <w:rsid w:val="000213A0"/>
    <w:rsid w:val="00041D9C"/>
    <w:rsid w:val="000B2F1A"/>
    <w:rsid w:val="00186CAF"/>
    <w:rsid w:val="00203A50"/>
    <w:rsid w:val="00231BAD"/>
    <w:rsid w:val="003B6E3B"/>
    <w:rsid w:val="004248A7"/>
    <w:rsid w:val="0043763A"/>
    <w:rsid w:val="00453E08"/>
    <w:rsid w:val="005059FE"/>
    <w:rsid w:val="00570FA6"/>
    <w:rsid w:val="005D3835"/>
    <w:rsid w:val="00892FC0"/>
    <w:rsid w:val="00B85395"/>
    <w:rsid w:val="00C74F42"/>
    <w:rsid w:val="00DD0B36"/>
    <w:rsid w:val="00DE33EB"/>
    <w:rsid w:val="00FC4601"/>
    <w:rsid w:val="00FC65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fillcolor="none [4]" strokecolor="none [1]" shadowcolor="none [2]"/>
    </o:shapedefaults>
    <o:shapelayout v:ext="edit">
      <o:idmap v:ext="edit" data="1"/>
    </o:shapelayout>
  </w:shapeDefaults>
  <w:doNotEmbedSmartTags/>
  <w:decimalSymbol w:val="."/>
  <w:listSeparator w:val=","/>
  <w14:docId w14:val="3FA072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style>
  <w:style w:type="paragraph" w:styleId="Heading1">
    <w:name w:val="heading 1"/>
    <w:basedOn w:val="Normal"/>
    <w:next w:val="Normal"/>
    <w:qFormat/>
    <w:pPr>
      <w:keepNext/>
      <w:numPr>
        <w:numId w:val="1"/>
      </w:numPr>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5z0">
    <w:name w:val="WW8Num5z0"/>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styleId="Strong">
    <w:name w:val="Strong"/>
    <w:basedOn w:val="DefaultParagraphFont"/>
    <w:qFormat/>
    <w:rPr>
      <w:b/>
      <w:bCs/>
    </w:rPr>
  </w:style>
  <w:style w:type="character" w:styleId="Hyperlink">
    <w:name w:val="Hyperlink"/>
    <w:basedOn w:val="DefaultParagraphFont"/>
  </w:style>
  <w:style w:type="character" w:customStyle="1" w:styleId="NumberingSymbols">
    <w:name w:val="Numbering Symbols"/>
  </w:style>
  <w:style w:type="paragraph" w:customStyle="1" w:styleId="Heading">
    <w:name w:val="Heading"/>
    <w:basedOn w:val="Normal"/>
    <w:next w:val="BodyText"/>
    <w:pPr>
      <w:keepNext/>
      <w:spacing w:before="240" w:after="120"/>
    </w:p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style>
  <w:style w:type="paragraph" w:customStyle="1" w:styleId="Index">
    <w:name w:val="Index"/>
    <w:basedOn w:val="Normal"/>
    <w:pPr>
      <w:suppressLineNumbers/>
    </w:pPr>
  </w:style>
  <w:style w:type="paragraph" w:styleId="NormalWeb">
    <w:name w:val="Normal (Web)"/>
    <w:basedOn w:val="Normal"/>
    <w:pPr>
      <w:spacing w:before="280" w:after="280"/>
    </w:pPr>
  </w:style>
  <w:style w:type="paragraph" w:styleId="BodyTextIndent">
    <w:name w:val="Body Text Indent"/>
    <w:basedOn w:val="Normal"/>
    <w:pPr>
      <w:ind w:left="720"/>
    </w:pPr>
  </w:style>
  <w:style w:type="paragraph" w:customStyle="1" w:styleId="Framecontents">
    <w:name w:val="Frame contents"/>
    <w:basedOn w:val="BodyText"/>
  </w:style>
  <w:style w:type="paragraph" w:styleId="ListParagraph">
    <w:name w:val="List Paragraph"/>
    <w:basedOn w:val="Normal"/>
    <w:uiPriority w:val="34"/>
    <w:qFormat/>
    <w:rsid w:val="000B2F1A"/>
    <w:pPr>
      <w:ind w:left="720"/>
      <w:contextualSpacing/>
    </w:pPr>
  </w:style>
  <w:style w:type="paragraph" w:styleId="BalloonText">
    <w:name w:val="Balloon Text"/>
    <w:basedOn w:val="Normal"/>
    <w:link w:val="BalloonTextChar"/>
    <w:uiPriority w:val="99"/>
    <w:semiHidden/>
    <w:unhideWhenUsed/>
    <w:rsid w:val="00892F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2FC0"/>
    <w:rPr>
      <w:rFonts w:ascii="Lucida Grande" w:hAnsi="Lucida Grande" w:cs="Lucida Grande"/>
      <w:sz w:val="18"/>
      <w:szCs w:val="18"/>
    </w:rPr>
  </w:style>
  <w:style w:type="character" w:styleId="CommentReference">
    <w:name w:val="annotation reference"/>
    <w:basedOn w:val="DefaultParagraphFont"/>
    <w:uiPriority w:val="99"/>
    <w:semiHidden/>
    <w:unhideWhenUsed/>
    <w:rsid w:val="00231BAD"/>
    <w:rPr>
      <w:sz w:val="18"/>
      <w:szCs w:val="18"/>
    </w:rPr>
  </w:style>
  <w:style w:type="paragraph" w:styleId="CommentText">
    <w:name w:val="annotation text"/>
    <w:basedOn w:val="Normal"/>
    <w:link w:val="CommentTextChar"/>
    <w:uiPriority w:val="99"/>
    <w:semiHidden/>
    <w:unhideWhenUsed/>
    <w:rsid w:val="00231BAD"/>
    <w:rPr>
      <w:sz w:val="24"/>
      <w:szCs w:val="24"/>
    </w:rPr>
  </w:style>
  <w:style w:type="character" w:customStyle="1" w:styleId="CommentTextChar">
    <w:name w:val="Comment Text Char"/>
    <w:basedOn w:val="DefaultParagraphFont"/>
    <w:link w:val="CommentText"/>
    <w:uiPriority w:val="99"/>
    <w:semiHidden/>
    <w:rsid w:val="00231BAD"/>
    <w:rPr>
      <w:sz w:val="24"/>
      <w:szCs w:val="24"/>
    </w:rPr>
  </w:style>
  <w:style w:type="paragraph" w:styleId="CommentSubject">
    <w:name w:val="annotation subject"/>
    <w:basedOn w:val="CommentText"/>
    <w:next w:val="CommentText"/>
    <w:link w:val="CommentSubjectChar"/>
    <w:uiPriority w:val="99"/>
    <w:semiHidden/>
    <w:unhideWhenUsed/>
    <w:rsid w:val="00231BAD"/>
    <w:rPr>
      <w:b/>
      <w:bCs/>
      <w:sz w:val="20"/>
      <w:szCs w:val="20"/>
    </w:rPr>
  </w:style>
  <w:style w:type="character" w:customStyle="1" w:styleId="CommentSubjectChar">
    <w:name w:val="Comment Subject Char"/>
    <w:basedOn w:val="CommentTextChar"/>
    <w:link w:val="CommentSubject"/>
    <w:uiPriority w:val="99"/>
    <w:semiHidden/>
    <w:rsid w:val="00231BAD"/>
    <w:rPr>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style>
  <w:style w:type="paragraph" w:styleId="Heading1">
    <w:name w:val="heading 1"/>
    <w:basedOn w:val="Normal"/>
    <w:next w:val="Normal"/>
    <w:qFormat/>
    <w:pPr>
      <w:keepNext/>
      <w:numPr>
        <w:numId w:val="1"/>
      </w:numPr>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5z0">
    <w:name w:val="WW8Num5z0"/>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styleId="Strong">
    <w:name w:val="Strong"/>
    <w:basedOn w:val="DefaultParagraphFont"/>
    <w:qFormat/>
    <w:rPr>
      <w:b/>
      <w:bCs/>
    </w:rPr>
  </w:style>
  <w:style w:type="character" w:styleId="Hyperlink">
    <w:name w:val="Hyperlink"/>
    <w:basedOn w:val="DefaultParagraphFont"/>
  </w:style>
  <w:style w:type="character" w:customStyle="1" w:styleId="NumberingSymbols">
    <w:name w:val="Numbering Symbols"/>
  </w:style>
  <w:style w:type="paragraph" w:customStyle="1" w:styleId="Heading">
    <w:name w:val="Heading"/>
    <w:basedOn w:val="Normal"/>
    <w:next w:val="BodyText"/>
    <w:pPr>
      <w:keepNext/>
      <w:spacing w:before="240" w:after="120"/>
    </w:p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style>
  <w:style w:type="paragraph" w:customStyle="1" w:styleId="Index">
    <w:name w:val="Index"/>
    <w:basedOn w:val="Normal"/>
    <w:pPr>
      <w:suppressLineNumbers/>
    </w:pPr>
  </w:style>
  <w:style w:type="paragraph" w:styleId="NormalWeb">
    <w:name w:val="Normal (Web)"/>
    <w:basedOn w:val="Normal"/>
    <w:pPr>
      <w:spacing w:before="280" w:after="280"/>
    </w:pPr>
  </w:style>
  <w:style w:type="paragraph" w:styleId="BodyTextIndent">
    <w:name w:val="Body Text Indent"/>
    <w:basedOn w:val="Normal"/>
    <w:pPr>
      <w:ind w:left="720"/>
    </w:pPr>
  </w:style>
  <w:style w:type="paragraph" w:customStyle="1" w:styleId="Framecontents">
    <w:name w:val="Frame contents"/>
    <w:basedOn w:val="BodyText"/>
  </w:style>
  <w:style w:type="paragraph" w:styleId="ListParagraph">
    <w:name w:val="List Paragraph"/>
    <w:basedOn w:val="Normal"/>
    <w:uiPriority w:val="34"/>
    <w:qFormat/>
    <w:rsid w:val="000B2F1A"/>
    <w:pPr>
      <w:ind w:left="720"/>
      <w:contextualSpacing/>
    </w:pPr>
  </w:style>
  <w:style w:type="paragraph" w:styleId="BalloonText">
    <w:name w:val="Balloon Text"/>
    <w:basedOn w:val="Normal"/>
    <w:link w:val="BalloonTextChar"/>
    <w:uiPriority w:val="99"/>
    <w:semiHidden/>
    <w:unhideWhenUsed/>
    <w:rsid w:val="00892F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2FC0"/>
    <w:rPr>
      <w:rFonts w:ascii="Lucida Grande" w:hAnsi="Lucida Grande" w:cs="Lucida Grande"/>
      <w:sz w:val="18"/>
      <w:szCs w:val="18"/>
    </w:rPr>
  </w:style>
  <w:style w:type="character" w:styleId="CommentReference">
    <w:name w:val="annotation reference"/>
    <w:basedOn w:val="DefaultParagraphFont"/>
    <w:uiPriority w:val="99"/>
    <w:semiHidden/>
    <w:unhideWhenUsed/>
    <w:rsid w:val="00231BAD"/>
    <w:rPr>
      <w:sz w:val="18"/>
      <w:szCs w:val="18"/>
    </w:rPr>
  </w:style>
  <w:style w:type="paragraph" w:styleId="CommentText">
    <w:name w:val="annotation text"/>
    <w:basedOn w:val="Normal"/>
    <w:link w:val="CommentTextChar"/>
    <w:uiPriority w:val="99"/>
    <w:semiHidden/>
    <w:unhideWhenUsed/>
    <w:rsid w:val="00231BAD"/>
    <w:rPr>
      <w:sz w:val="24"/>
      <w:szCs w:val="24"/>
    </w:rPr>
  </w:style>
  <w:style w:type="character" w:customStyle="1" w:styleId="CommentTextChar">
    <w:name w:val="Comment Text Char"/>
    <w:basedOn w:val="DefaultParagraphFont"/>
    <w:link w:val="CommentText"/>
    <w:uiPriority w:val="99"/>
    <w:semiHidden/>
    <w:rsid w:val="00231BAD"/>
    <w:rPr>
      <w:sz w:val="24"/>
      <w:szCs w:val="24"/>
    </w:rPr>
  </w:style>
  <w:style w:type="paragraph" w:styleId="CommentSubject">
    <w:name w:val="annotation subject"/>
    <w:basedOn w:val="CommentText"/>
    <w:next w:val="CommentText"/>
    <w:link w:val="CommentSubjectChar"/>
    <w:uiPriority w:val="99"/>
    <w:semiHidden/>
    <w:unhideWhenUsed/>
    <w:rsid w:val="00231BAD"/>
    <w:rPr>
      <w:b/>
      <w:bCs/>
      <w:sz w:val="20"/>
      <w:szCs w:val="20"/>
    </w:rPr>
  </w:style>
  <w:style w:type="character" w:customStyle="1" w:styleId="CommentSubjectChar">
    <w:name w:val="Comment Subject Char"/>
    <w:basedOn w:val="CommentTextChar"/>
    <w:link w:val="CommentSubject"/>
    <w:uiPriority w:val="99"/>
    <w:semiHidden/>
    <w:rsid w:val="00231BAD"/>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4</Pages>
  <Words>957</Words>
  <Characters>5461</Characters>
  <Application>Microsoft Macintosh Word</Application>
  <DocSecurity>0</DocSecurity>
  <Lines>45</Lines>
  <Paragraphs>12</Paragraphs>
  <ScaleCrop>false</ScaleCrop>
  <Company>RSU14</Company>
  <LinksUpToDate>false</LinksUpToDate>
  <CharactersWithSpaces>6406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 Immigration Policy Today (2007)</dc:title>
  <dc:subject/>
  <dc:creator>chsd230</dc:creator>
  <cp:keywords/>
  <dc:description/>
  <cp:lastModifiedBy>Dom Lambek</cp:lastModifiedBy>
  <cp:revision>6</cp:revision>
  <cp:lastPrinted>2015-09-17T22:10:00Z</cp:lastPrinted>
  <dcterms:created xsi:type="dcterms:W3CDTF">2015-09-17T02:01:00Z</dcterms:created>
  <dcterms:modified xsi:type="dcterms:W3CDTF">2017-09-18T18:48:00Z</dcterms:modified>
</cp:coreProperties>
</file>